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BEEE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89629228"/>
      <w:r w:rsidRPr="00FE31EC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14:paraId="356798D6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Петрозаводского городского округа</w:t>
      </w:r>
    </w:p>
    <w:p w14:paraId="625F248E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«Средняя общеобразовательная школа №9 имени И.С. Фрадкова»</w:t>
      </w:r>
    </w:p>
    <w:bookmarkEnd w:id="0"/>
    <w:p w14:paraId="770A3B1E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8ADE70" w14:textId="00A1110C" w:rsidR="00FE31EC" w:rsidRPr="00FE31EC" w:rsidRDefault="007850B6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DD844DE" wp14:editId="25C7E4CB">
            <wp:simplePos x="0" y="0"/>
            <wp:positionH relativeFrom="column">
              <wp:posOffset>4440555</wp:posOffset>
            </wp:positionH>
            <wp:positionV relativeFrom="paragraph">
              <wp:posOffset>62230</wp:posOffset>
            </wp:positionV>
            <wp:extent cx="3122930" cy="2290445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4684D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2A1FDE1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B958B82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315F436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1" w:name="_Hlk89629206"/>
      <w:r w:rsidRPr="00FE31EC">
        <w:rPr>
          <w:rFonts w:ascii="Times New Roman" w:hAnsi="Times New Roman"/>
          <w:b/>
          <w:sz w:val="24"/>
          <w:szCs w:val="24"/>
        </w:rPr>
        <w:t>«УТВЕРЖДАЮ»</w:t>
      </w:r>
    </w:p>
    <w:p w14:paraId="4C468A5E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________________</w:t>
      </w:r>
    </w:p>
    <w:p w14:paraId="49370E51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Директор: Колоколов А.В</w:t>
      </w:r>
    </w:p>
    <w:p w14:paraId="602D0EEB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«30» августа 2021г.</w:t>
      </w:r>
    </w:p>
    <w:bookmarkEnd w:id="1"/>
    <w:p w14:paraId="3BA230E0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39E39B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DD902B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F099D0" w14:textId="77777777" w:rsidR="00FE31EC" w:rsidRPr="00FE31EC" w:rsidRDefault="00FE31EC" w:rsidP="00FE31EC">
      <w:pPr>
        <w:pStyle w:val="af9"/>
        <w:jc w:val="center"/>
        <w:rPr>
          <w:b/>
          <w:bCs/>
          <w:color w:val="000000"/>
          <w:sz w:val="36"/>
          <w:szCs w:val="36"/>
        </w:rPr>
      </w:pPr>
      <w:r w:rsidRPr="00FE31EC">
        <w:rPr>
          <w:b/>
          <w:bCs/>
          <w:color w:val="000000"/>
          <w:sz w:val="36"/>
          <w:szCs w:val="36"/>
        </w:rPr>
        <w:t>Адаптированная</w:t>
      </w:r>
    </w:p>
    <w:p w14:paraId="76499262" w14:textId="77777777" w:rsidR="00FE31EC" w:rsidRPr="00FE31EC" w:rsidRDefault="00FE31EC" w:rsidP="00FE31EC">
      <w:pPr>
        <w:pStyle w:val="af9"/>
        <w:jc w:val="center"/>
        <w:rPr>
          <w:b/>
          <w:bCs/>
          <w:color w:val="000000"/>
          <w:sz w:val="36"/>
          <w:szCs w:val="36"/>
        </w:rPr>
      </w:pPr>
      <w:r w:rsidRPr="00FE31EC">
        <w:rPr>
          <w:b/>
          <w:bCs/>
          <w:color w:val="000000"/>
          <w:sz w:val="36"/>
          <w:szCs w:val="36"/>
        </w:rPr>
        <w:t>рабочая программа</w:t>
      </w:r>
    </w:p>
    <w:p w14:paraId="7F81A0ED" w14:textId="77777777" w:rsidR="00FE31EC" w:rsidRPr="00FE31EC" w:rsidRDefault="00FE31EC" w:rsidP="00FE31EC">
      <w:pPr>
        <w:pStyle w:val="af9"/>
        <w:jc w:val="center"/>
        <w:rPr>
          <w:b/>
          <w:bCs/>
          <w:color w:val="000000"/>
          <w:sz w:val="36"/>
          <w:szCs w:val="36"/>
        </w:rPr>
      </w:pPr>
      <w:r w:rsidRPr="00FE31EC">
        <w:rPr>
          <w:b/>
          <w:bCs/>
          <w:color w:val="000000"/>
          <w:sz w:val="36"/>
          <w:szCs w:val="36"/>
        </w:rPr>
        <w:t>основного общего образования</w:t>
      </w:r>
    </w:p>
    <w:p w14:paraId="2B079085" w14:textId="793A6132" w:rsidR="00FE31EC" w:rsidRPr="00FE31EC" w:rsidRDefault="00FE31EC" w:rsidP="00FE31EC">
      <w:pPr>
        <w:pStyle w:val="af9"/>
        <w:jc w:val="center"/>
        <w:rPr>
          <w:b/>
          <w:bCs/>
          <w:color w:val="000000"/>
          <w:sz w:val="36"/>
          <w:szCs w:val="36"/>
        </w:rPr>
      </w:pPr>
      <w:r w:rsidRPr="00FE31EC">
        <w:rPr>
          <w:b/>
          <w:bCs/>
          <w:color w:val="000000"/>
          <w:sz w:val="36"/>
          <w:szCs w:val="36"/>
        </w:rPr>
        <w:t xml:space="preserve">для детей с ограниченными возможностями здоровья (ТНР) </w:t>
      </w:r>
    </w:p>
    <w:p w14:paraId="5C4011DC" w14:textId="77777777" w:rsidR="00FE31EC" w:rsidRPr="00FE31EC" w:rsidRDefault="00FE31EC" w:rsidP="00FE31EC">
      <w:pPr>
        <w:pStyle w:val="af9"/>
        <w:jc w:val="center"/>
        <w:rPr>
          <w:b/>
          <w:bCs/>
          <w:color w:val="000000"/>
          <w:sz w:val="36"/>
          <w:szCs w:val="36"/>
        </w:rPr>
      </w:pPr>
      <w:r w:rsidRPr="00FE31EC">
        <w:rPr>
          <w:b/>
          <w:bCs/>
          <w:color w:val="000000"/>
          <w:sz w:val="36"/>
          <w:szCs w:val="36"/>
        </w:rPr>
        <w:t xml:space="preserve">по учебному предмету </w:t>
      </w:r>
    </w:p>
    <w:p w14:paraId="20FA1312" w14:textId="58D96AEB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E31EC">
        <w:rPr>
          <w:rFonts w:ascii="Times New Roman" w:hAnsi="Times New Roman"/>
          <w:b/>
          <w:sz w:val="36"/>
          <w:szCs w:val="36"/>
        </w:rPr>
        <w:t>«Алгебра»</w:t>
      </w:r>
    </w:p>
    <w:p w14:paraId="34BA4D77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14:paraId="6A3AA359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E31EC">
        <w:rPr>
          <w:rFonts w:ascii="Times New Roman" w:hAnsi="Times New Roman"/>
          <w:sz w:val="36"/>
          <w:szCs w:val="36"/>
        </w:rPr>
        <w:t>7-9 классы</w:t>
      </w:r>
    </w:p>
    <w:p w14:paraId="6699745B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FE31EC">
        <w:rPr>
          <w:rFonts w:ascii="Times New Roman" w:hAnsi="Times New Roman"/>
          <w:sz w:val="36"/>
          <w:szCs w:val="36"/>
        </w:rPr>
        <w:t>Срок реализации  3 года</w:t>
      </w:r>
    </w:p>
    <w:p w14:paraId="2811BDE6" w14:textId="77777777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AED72D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81C326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Составители:</w:t>
      </w:r>
    </w:p>
    <w:p w14:paraId="46284E90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35AC847" w14:textId="77777777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8231A7B" w14:textId="0257643D" w:rsidR="00FE31EC" w:rsidRPr="00FE31EC" w:rsidRDefault="00FE31EC" w:rsidP="00FE31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31EC">
        <w:rPr>
          <w:rFonts w:ascii="Times New Roman" w:hAnsi="Times New Roman"/>
          <w:sz w:val="24"/>
          <w:szCs w:val="24"/>
        </w:rPr>
        <w:t xml:space="preserve">Кузнецова М.П., учитель </w:t>
      </w:r>
      <w:r>
        <w:rPr>
          <w:rFonts w:ascii="Times New Roman" w:hAnsi="Times New Roman"/>
          <w:sz w:val="24"/>
          <w:szCs w:val="24"/>
        </w:rPr>
        <w:t>математики</w:t>
      </w:r>
    </w:p>
    <w:p w14:paraId="55BBC383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4868D6" w14:textId="77777777" w:rsidR="00FE31EC" w:rsidRPr="00FE31EC" w:rsidRDefault="00FE31EC" w:rsidP="00FE3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EA90F7" w14:textId="109F8503" w:rsidR="00FE31EC" w:rsidRPr="00FE31EC" w:rsidRDefault="00FE31EC" w:rsidP="00FE31EC">
      <w:pPr>
        <w:tabs>
          <w:tab w:val="left" w:pos="5731"/>
        </w:tabs>
        <w:spacing w:before="230" w:after="0" w:line="100" w:lineRule="atLeast"/>
        <w:jc w:val="center"/>
        <w:rPr>
          <w:rFonts w:ascii="Times New Roman" w:hAnsi="Times New Roman"/>
          <w:sz w:val="24"/>
          <w:szCs w:val="24"/>
        </w:rPr>
      </w:pPr>
      <w:bookmarkStart w:id="2" w:name="_Hlk89629348"/>
      <w:r w:rsidRPr="00FE31EC">
        <w:rPr>
          <w:rFonts w:ascii="Times New Roman" w:hAnsi="Times New Roman"/>
          <w:sz w:val="24"/>
          <w:szCs w:val="24"/>
        </w:rPr>
        <w:t>Рассмотрена на методическом совете</w:t>
      </w:r>
      <w:r w:rsidRPr="00FE31EC">
        <w:rPr>
          <w:rFonts w:ascii="Times New Roman" w:hAnsi="Times New Roman"/>
          <w:sz w:val="24"/>
          <w:szCs w:val="24"/>
        </w:rPr>
        <w:tab/>
        <w:t>Принята на педагогическом совете</w:t>
      </w:r>
    </w:p>
    <w:p w14:paraId="3CC8288D" w14:textId="77777777" w:rsidR="00FE31EC" w:rsidRPr="00FE31EC" w:rsidRDefault="00FE31EC" w:rsidP="00FE31EC">
      <w:pPr>
        <w:tabs>
          <w:tab w:val="left" w:pos="5736"/>
        </w:tabs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FE31EC">
        <w:rPr>
          <w:rFonts w:ascii="Times New Roman" w:hAnsi="Times New Roman"/>
          <w:sz w:val="24"/>
          <w:szCs w:val="24"/>
        </w:rPr>
        <w:t xml:space="preserve">Протокол </w:t>
      </w:r>
      <w:r w:rsidRPr="00FE31EC">
        <w:rPr>
          <w:rFonts w:ascii="Times New Roman" w:eastAsia="Segoe UI Symbol" w:hAnsi="Times New Roman"/>
          <w:sz w:val="24"/>
          <w:szCs w:val="24"/>
        </w:rPr>
        <w:t>№</w:t>
      </w:r>
      <w:r w:rsidRPr="00FE31EC">
        <w:rPr>
          <w:rFonts w:ascii="Times New Roman" w:hAnsi="Times New Roman"/>
          <w:sz w:val="24"/>
          <w:szCs w:val="24"/>
        </w:rPr>
        <w:t xml:space="preserve"> 1</w:t>
      </w:r>
      <w:r w:rsidRPr="00FE31EC">
        <w:rPr>
          <w:rFonts w:ascii="Times New Roman" w:hAnsi="Times New Roman"/>
          <w:i/>
          <w:sz w:val="24"/>
          <w:szCs w:val="24"/>
        </w:rPr>
        <w:tab/>
      </w:r>
      <w:r w:rsidRPr="00FE31EC">
        <w:rPr>
          <w:rFonts w:ascii="Times New Roman" w:hAnsi="Times New Roman"/>
          <w:sz w:val="24"/>
          <w:szCs w:val="24"/>
        </w:rPr>
        <w:t xml:space="preserve">Протокол </w:t>
      </w:r>
      <w:r w:rsidRPr="00FE31EC">
        <w:rPr>
          <w:rFonts w:ascii="Times New Roman" w:eastAsia="Segoe UI Symbol" w:hAnsi="Times New Roman"/>
          <w:sz w:val="24"/>
          <w:szCs w:val="24"/>
        </w:rPr>
        <w:t>№ 1</w:t>
      </w:r>
    </w:p>
    <w:p w14:paraId="65C87460" w14:textId="77777777" w:rsidR="00FE31EC" w:rsidRPr="00FE31EC" w:rsidRDefault="00FE31EC" w:rsidP="00FE31EC">
      <w:pPr>
        <w:tabs>
          <w:tab w:val="left" w:pos="5741"/>
        </w:tabs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FE31EC">
        <w:rPr>
          <w:rFonts w:ascii="Times New Roman" w:hAnsi="Times New Roman"/>
          <w:sz w:val="24"/>
          <w:szCs w:val="24"/>
        </w:rPr>
        <w:t>от «27» августа 2021 г.</w:t>
      </w:r>
      <w:r w:rsidRPr="00FE31EC">
        <w:rPr>
          <w:rFonts w:ascii="Times New Roman" w:hAnsi="Times New Roman"/>
          <w:sz w:val="24"/>
          <w:szCs w:val="24"/>
        </w:rPr>
        <w:tab/>
        <w:t>от     «30» августа 2021 г.</w:t>
      </w:r>
      <w:r w:rsidRPr="00FE31EC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C98D95A" w14:textId="77777777" w:rsid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5C4B14" w14:textId="77777777" w:rsid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912D4E" w14:textId="77777777" w:rsidR="00FE31EC" w:rsidRDefault="00FE31EC" w:rsidP="00FE3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3EE32C" w14:textId="124A89B2" w:rsidR="00FE31EC" w:rsidRPr="00FE31EC" w:rsidRDefault="00FE31EC" w:rsidP="00FE31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31EC">
        <w:rPr>
          <w:rFonts w:ascii="Times New Roman" w:hAnsi="Times New Roman"/>
          <w:b/>
          <w:sz w:val="24"/>
          <w:szCs w:val="24"/>
        </w:rPr>
        <w:t>Петрозаводск 2021</w:t>
      </w:r>
    </w:p>
    <w:bookmarkEnd w:id="2"/>
    <w:p w14:paraId="3C9DDA70" w14:textId="77777777" w:rsidR="00FE31EC" w:rsidRPr="00FE31EC" w:rsidRDefault="00FE31EC" w:rsidP="00FE31E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4378081" w14:textId="77777777" w:rsidR="00FE31EC" w:rsidRDefault="00FE31EC" w:rsidP="00FE31EC">
      <w:pPr>
        <w:pStyle w:val="22"/>
        <w:shd w:val="clear" w:color="auto" w:fill="auto"/>
        <w:spacing w:before="0" w:after="0" w:line="240" w:lineRule="auto"/>
        <w:ind w:right="20"/>
        <w:rPr>
          <w:rFonts w:ascii="Times New Roman" w:hAnsi="Times New Roman"/>
          <w:b/>
        </w:rPr>
      </w:pPr>
    </w:p>
    <w:p w14:paraId="34F6CA1E" w14:textId="77777777" w:rsidR="00FE31EC" w:rsidRDefault="00FE31EC" w:rsidP="00FE31EC">
      <w:pPr>
        <w:pStyle w:val="22"/>
        <w:shd w:val="clear" w:color="auto" w:fill="auto"/>
        <w:spacing w:before="0" w:after="0" w:line="240" w:lineRule="auto"/>
        <w:ind w:right="20"/>
        <w:rPr>
          <w:rFonts w:ascii="Times New Roman" w:hAnsi="Times New Roman"/>
          <w:b/>
        </w:rPr>
      </w:pPr>
    </w:p>
    <w:p w14:paraId="6CAB0257" w14:textId="2FAEDBDB" w:rsidR="00FE31EC" w:rsidRPr="006947A5" w:rsidRDefault="00FE31EC" w:rsidP="00FE31EC">
      <w:pPr>
        <w:pStyle w:val="22"/>
        <w:shd w:val="clear" w:color="auto" w:fill="auto"/>
        <w:spacing w:before="0" w:after="0" w:line="240" w:lineRule="auto"/>
        <w:ind w:right="20"/>
        <w:rPr>
          <w:rFonts w:ascii="Times New Roman" w:hAnsi="Times New Roman"/>
          <w:b/>
        </w:rPr>
      </w:pPr>
      <w:r w:rsidRPr="006947A5">
        <w:rPr>
          <w:rFonts w:ascii="Times New Roman" w:hAnsi="Times New Roman"/>
          <w:b/>
        </w:rPr>
        <w:t>Пояснительная записка</w:t>
      </w:r>
    </w:p>
    <w:p w14:paraId="3BE7938E" w14:textId="1EF4088D" w:rsidR="004A6363" w:rsidRPr="00864669" w:rsidRDefault="004A6363" w:rsidP="004A6363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bookmarkStart w:id="3" w:name="_Hlk90674796"/>
      <w:r w:rsidRPr="00864669">
        <w:rPr>
          <w:rFonts w:ascii="Times New Roman" w:hAnsi="Times New Roman"/>
          <w:b/>
          <w:sz w:val="24"/>
        </w:rPr>
        <w:t>Особенностями обучающихся с тяжелыми нарушениями речи являются:</w:t>
      </w:r>
    </w:p>
    <w:p w14:paraId="3E147159" w14:textId="77777777" w:rsidR="004A6363" w:rsidRPr="00864669" w:rsidRDefault="004A6363" w:rsidP="004A6363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314D371A" w14:textId="77777777" w:rsidR="004A6363" w:rsidRPr="00864669" w:rsidRDefault="004A6363" w:rsidP="004A6363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14986D0A" w14:textId="77777777" w:rsidR="004A6363" w:rsidRPr="00864669" w:rsidRDefault="004A6363" w:rsidP="004A6363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 xml:space="preserve">Период работоспособности обучающихся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 xml:space="preserve">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 xml:space="preserve">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14:paraId="7E22A778" w14:textId="77777777" w:rsidR="006947A5" w:rsidRPr="006947A5" w:rsidRDefault="006947A5" w:rsidP="00117C8B">
      <w:pPr>
        <w:pStyle w:val="af4"/>
        <w:ind w:left="117" w:right="114" w:firstLine="851"/>
        <w:rPr>
          <w:sz w:val="24"/>
          <w:szCs w:val="24"/>
        </w:rPr>
      </w:pPr>
      <w:r w:rsidRPr="006947A5">
        <w:rPr>
          <w:color w:val="231F20"/>
          <w:w w:val="115"/>
          <w:sz w:val="24"/>
          <w:szCs w:val="24"/>
        </w:rPr>
        <w:t>Алгебра является одним из опорных курсов основной школы: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она обеспечивает изучение других дисциплин, как естественно-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научного, так и гуманитарного циклов, её освоение необходимо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для продолжения образования и в повседневной жизни. Развитие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у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обучающихся</w:t>
      </w:r>
      <w:r w:rsidRPr="006947A5">
        <w:rPr>
          <w:color w:val="231F20"/>
          <w:spacing w:val="3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научных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представлений</w:t>
      </w:r>
      <w:r w:rsidRPr="006947A5">
        <w:rPr>
          <w:color w:val="231F20"/>
          <w:spacing w:val="3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происхождении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сущности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алгебраических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абстракций,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способе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отражения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математической наукой явлений и процессов в природе и обществе, роли математического моделирования в научном позн</w:t>
      </w:r>
      <w:r>
        <w:rPr>
          <w:color w:val="231F20"/>
          <w:w w:val="115"/>
          <w:sz w:val="24"/>
          <w:szCs w:val="24"/>
        </w:rPr>
        <w:t>а</w:t>
      </w:r>
      <w:r w:rsidRPr="006947A5">
        <w:rPr>
          <w:color w:val="231F20"/>
          <w:w w:val="115"/>
          <w:sz w:val="24"/>
          <w:szCs w:val="24"/>
        </w:rPr>
        <w:t>нии и в практике способствует формированию научного мировоззрения и качеств мышления, необходимых для адаптации в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способности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аргументированно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обосновывать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свои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действия и выводы, формулировать утверждения. Освоение курса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алгебры обеспечивает развитие логического мышления обуча</w:t>
      </w:r>
      <w:r>
        <w:rPr>
          <w:color w:val="231F20"/>
          <w:w w:val="115"/>
          <w:sz w:val="24"/>
          <w:szCs w:val="24"/>
        </w:rPr>
        <w:t>ю</w:t>
      </w:r>
      <w:r w:rsidRPr="006947A5">
        <w:rPr>
          <w:color w:val="231F20"/>
          <w:w w:val="115"/>
          <w:sz w:val="24"/>
          <w:szCs w:val="24"/>
        </w:rPr>
        <w:t>щихся: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они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используют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дедуктивные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индуктивные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 xml:space="preserve">рассуждения, обобщение и конкретизацию, </w:t>
      </w:r>
      <w:r w:rsidRPr="006947A5">
        <w:rPr>
          <w:color w:val="231F20"/>
          <w:w w:val="115"/>
          <w:sz w:val="24"/>
          <w:szCs w:val="24"/>
        </w:rPr>
        <w:lastRenderedPageBreak/>
        <w:t>абстрагирование и аналогию.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Обучение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предполагает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значительный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объём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самостоятельной деятельности обучающихся, поэтому самостоятельное решение задач естественным образом является реализацией</w:t>
      </w:r>
      <w:r w:rsidRPr="006947A5">
        <w:rPr>
          <w:color w:val="231F20"/>
          <w:spacing w:val="17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</w:t>
      </w:r>
      <w:r>
        <w:rPr>
          <w:color w:val="231F20"/>
          <w:w w:val="115"/>
          <w:sz w:val="24"/>
          <w:szCs w:val="24"/>
        </w:rPr>
        <w:t>я</w:t>
      </w:r>
      <w:r w:rsidRPr="006947A5">
        <w:rPr>
          <w:color w:val="231F20"/>
          <w:w w:val="115"/>
          <w:sz w:val="24"/>
          <w:szCs w:val="24"/>
        </w:rPr>
        <w:t>тельностного</w:t>
      </w:r>
      <w:r w:rsidRPr="006947A5">
        <w:rPr>
          <w:color w:val="231F20"/>
          <w:spacing w:val="18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принципа</w:t>
      </w:r>
      <w:r w:rsidRPr="006947A5">
        <w:rPr>
          <w:color w:val="231F20"/>
          <w:spacing w:val="18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обучения.</w:t>
      </w:r>
    </w:p>
    <w:p w14:paraId="127FA0A8" w14:textId="77777777" w:rsidR="00A15E8B" w:rsidRPr="003E3E7F" w:rsidRDefault="00A15E8B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Практическая значимость школьного курса алгебры 7 - 9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14:paraId="4542FC76" w14:textId="77777777" w:rsidR="00A15E8B" w:rsidRPr="003E3E7F" w:rsidRDefault="00A15E8B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 xml:space="preserve">Одной из </w:t>
      </w:r>
      <w:r w:rsidRPr="005B7F9B">
        <w:rPr>
          <w:b/>
          <w:sz w:val="24"/>
          <w:szCs w:val="24"/>
        </w:rPr>
        <w:t>основных целей</w:t>
      </w:r>
      <w:r w:rsidRPr="003E3E7F">
        <w:rPr>
          <w:sz w:val="24"/>
          <w:szCs w:val="24"/>
        </w:rPr>
        <w:t xml:space="preserve">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 w:rsidRPr="003E3E7F">
        <w:rPr>
          <w:sz w:val="24"/>
          <w:szCs w:val="24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14:paraId="35DC13E2" w14:textId="77777777" w:rsidR="00A15E8B" w:rsidRPr="003E3E7F" w:rsidRDefault="00A15E8B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14:paraId="56F396D9" w14:textId="77777777" w:rsidR="00A15E8B" w:rsidRPr="003E3E7F" w:rsidRDefault="00A15E8B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14:paraId="59EEE330" w14:textId="77777777" w:rsidR="00A15E8B" w:rsidRPr="003E3E7F" w:rsidRDefault="00A15E8B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14:paraId="3C8E98E8" w14:textId="77777777" w:rsidR="00BC5431" w:rsidRDefault="00A15E8B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14:paraId="458CC869" w14:textId="77777777" w:rsidR="00D61BEE" w:rsidRDefault="00D61BEE" w:rsidP="00117C8B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</w:p>
    <w:p w14:paraId="44F12C9A" w14:textId="77777777" w:rsidR="00D61BEE" w:rsidRDefault="00D61BEE" w:rsidP="00D61BE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7348DC38" w14:textId="77777777" w:rsidR="00D61BEE" w:rsidRPr="00D61BEE" w:rsidRDefault="00D61BEE" w:rsidP="00D61BEE">
      <w:pPr>
        <w:pStyle w:val="1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У</w:t>
      </w:r>
      <w:r>
        <w:rPr>
          <w:rStyle w:val="af6"/>
          <w:color w:val="404040"/>
          <w:szCs w:val="24"/>
        </w:rPr>
        <w:t>чебники :</w:t>
      </w:r>
    </w:p>
    <w:p w14:paraId="4D354D19" w14:textId="77777777" w:rsidR="00D61BEE" w:rsidRPr="00EF1F7A" w:rsidRDefault="00D61BEE" w:rsidP="00D61BEE">
      <w:pPr>
        <w:pStyle w:val="aa"/>
        <w:numPr>
          <w:ilvl w:val="0"/>
          <w:numId w:val="23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7 класс» /.</w:t>
      </w:r>
      <w:r w:rsidRPr="00EF1F7A">
        <w:rPr>
          <w:rFonts w:ascii="Times New Roman" w:hAnsi="Times New Roman"/>
        </w:rPr>
        <w:t xml:space="preserve"> </w:t>
      </w:r>
      <w:r w:rsidRPr="00EF1F7A">
        <w:rPr>
          <w:rFonts w:ascii="Times New Roman" w:hAnsi="Times New Roman"/>
          <w:spacing w:val="-5"/>
        </w:rPr>
        <w:t>А.Г.Мерзляк, В.Б. Полонский, М.С. Якир</w:t>
      </w:r>
      <w:r w:rsidRPr="00EF1F7A">
        <w:rPr>
          <w:rFonts w:ascii="Times New Roman" w:hAnsi="Times New Roman"/>
        </w:rPr>
        <w:t>. И</w:t>
      </w:r>
      <w:r>
        <w:rPr>
          <w:rFonts w:ascii="Times New Roman" w:hAnsi="Times New Roman"/>
        </w:rPr>
        <w:t>здательство «Вентана-Граф», 2019</w:t>
      </w:r>
    </w:p>
    <w:p w14:paraId="10DBA28F" w14:textId="77777777" w:rsidR="00D61BEE" w:rsidRPr="00EF1F7A" w:rsidRDefault="00D61BEE" w:rsidP="00D61BEE">
      <w:pPr>
        <w:pStyle w:val="aa"/>
        <w:numPr>
          <w:ilvl w:val="0"/>
          <w:numId w:val="23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8 класс» /.</w:t>
      </w:r>
      <w:r w:rsidRPr="00EF1F7A">
        <w:rPr>
          <w:rFonts w:ascii="Times New Roman" w:hAnsi="Times New Roman"/>
        </w:rPr>
        <w:t xml:space="preserve"> </w:t>
      </w:r>
      <w:r w:rsidRPr="00EF1F7A">
        <w:rPr>
          <w:rFonts w:ascii="Times New Roman" w:hAnsi="Times New Roman"/>
          <w:spacing w:val="-5"/>
        </w:rPr>
        <w:t>А.Г.Мерзляк, В.Б. Полонский, М.С. Якир</w:t>
      </w:r>
      <w:r w:rsidRPr="00EF1F7A">
        <w:rPr>
          <w:rFonts w:ascii="Times New Roman" w:hAnsi="Times New Roman"/>
        </w:rPr>
        <w:t>. Издательство «Вентана-Граф», 2019</w:t>
      </w:r>
    </w:p>
    <w:p w14:paraId="54F7FFB2" w14:textId="77777777" w:rsidR="00D61BEE" w:rsidRDefault="00D61BEE" w:rsidP="00D61BEE">
      <w:pPr>
        <w:pStyle w:val="aa"/>
        <w:numPr>
          <w:ilvl w:val="0"/>
          <w:numId w:val="23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9 класс» /.</w:t>
      </w:r>
      <w:r w:rsidRPr="00EF1F7A">
        <w:rPr>
          <w:rFonts w:ascii="Times New Roman" w:hAnsi="Times New Roman"/>
        </w:rPr>
        <w:t xml:space="preserve"> </w:t>
      </w:r>
      <w:r w:rsidRPr="00EF1F7A">
        <w:rPr>
          <w:rFonts w:ascii="Times New Roman" w:hAnsi="Times New Roman"/>
          <w:spacing w:val="-5"/>
        </w:rPr>
        <w:t>А.Г.Мерзляк, В.Б. Полонский, М.С. Якир</w:t>
      </w:r>
      <w:r w:rsidRPr="00EF1F7A">
        <w:rPr>
          <w:rFonts w:ascii="Times New Roman" w:hAnsi="Times New Roman"/>
        </w:rPr>
        <w:t>. И</w:t>
      </w:r>
      <w:r>
        <w:rPr>
          <w:rFonts w:ascii="Times New Roman" w:hAnsi="Times New Roman"/>
        </w:rPr>
        <w:t>здательство «Вентана-Граф», 2019</w:t>
      </w:r>
    </w:p>
    <w:p w14:paraId="49192EE6" w14:textId="77777777" w:rsidR="00D61BEE" w:rsidRDefault="00D61BEE" w:rsidP="00D61BEE">
      <w:pPr>
        <w:pStyle w:val="aa"/>
        <w:ind w:left="369"/>
        <w:jc w:val="both"/>
        <w:rPr>
          <w:rFonts w:ascii="Times New Roman" w:hAnsi="Times New Roman"/>
        </w:rPr>
      </w:pPr>
    </w:p>
    <w:p w14:paraId="66290239" w14:textId="77777777" w:rsidR="00D61BEE" w:rsidRDefault="00D61BEE" w:rsidP="00D61BEE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>Срок освоения программы: 5-6 классы 2 года</w:t>
      </w:r>
    </w:p>
    <w:p w14:paraId="4E472849" w14:textId="77777777" w:rsidR="00D61BEE" w:rsidRDefault="00D61BEE" w:rsidP="00D61BEE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 xml:space="preserve">Количество часов в учебном плане: 35 учебных недель(7,8 класс), </w:t>
      </w:r>
    </w:p>
    <w:p w14:paraId="1AE161B9" w14:textId="77777777" w:rsidR="00D61BEE" w:rsidRDefault="00D61BEE" w:rsidP="00D61BEE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>34 учебные недели 9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3107"/>
        <w:gridCol w:w="3957"/>
      </w:tblGrid>
      <w:tr w:rsidR="00D61BEE" w14:paraId="22B80674" w14:textId="77777777" w:rsidTr="00D61BEE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AA95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EEB1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Количество часов в неделю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F0F7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Количество часов в год </w:t>
            </w:r>
          </w:p>
        </w:tc>
      </w:tr>
      <w:tr w:rsidR="00D61BEE" w14:paraId="3B9D34D7" w14:textId="77777777" w:rsidTr="00D61BEE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5800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8B2E6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CC31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D61BEE" w14:paraId="6A873673" w14:textId="77777777" w:rsidTr="00D61BEE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E90F" w14:textId="77777777" w:rsidR="00D61BEE" w:rsidRDefault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ACD4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2CB0" w14:textId="77777777" w:rsidR="00D61BEE" w:rsidRDefault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D61BEE" w14:paraId="7F61D97B" w14:textId="77777777" w:rsidTr="00D61BEE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C3CD" w14:textId="77777777" w:rsidR="00D61BEE" w:rsidRDefault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6A23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9250" w14:textId="77777777" w:rsidR="00D61BEE" w:rsidRDefault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D61BEE" w14:paraId="172CFCA7" w14:textId="77777777" w:rsidTr="00D61BEE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3C64" w14:textId="77777777" w:rsidR="00D61BEE" w:rsidRDefault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BA25" w14:textId="77777777" w:rsidR="00D61BEE" w:rsidRDefault="00D61BEE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F3E9" w14:textId="77777777" w:rsidR="00D61BEE" w:rsidRDefault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</w:tr>
    </w:tbl>
    <w:p w14:paraId="33E53F54" w14:textId="77777777" w:rsidR="00D61BEE" w:rsidRPr="00EF1F7A" w:rsidRDefault="00D61BEE" w:rsidP="00D61BEE">
      <w:pPr>
        <w:pStyle w:val="aa"/>
        <w:ind w:left="369"/>
        <w:jc w:val="both"/>
        <w:rPr>
          <w:rFonts w:ascii="Times New Roman" w:hAnsi="Times New Roman"/>
        </w:rPr>
      </w:pPr>
    </w:p>
    <w:bookmarkEnd w:id="3"/>
    <w:p w14:paraId="7CBB36E1" w14:textId="77777777" w:rsidR="006947A5" w:rsidRPr="006947A5" w:rsidRDefault="006947A5" w:rsidP="00BC5431">
      <w:pPr>
        <w:pStyle w:val="11"/>
        <w:shd w:val="clear" w:color="auto" w:fill="auto"/>
        <w:spacing w:before="0" w:after="0" w:line="240" w:lineRule="auto"/>
        <w:ind w:left="20" w:right="20" w:firstLine="280"/>
        <w:jc w:val="both"/>
        <w:rPr>
          <w:sz w:val="24"/>
          <w:szCs w:val="24"/>
        </w:rPr>
      </w:pPr>
    </w:p>
    <w:p w14:paraId="35354CE0" w14:textId="77777777" w:rsidR="00D61BEE" w:rsidRDefault="00D61BEE" w:rsidP="00D61BE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Планируемы</w:t>
      </w:r>
      <w:r w:rsidR="007E1CCA">
        <w:rPr>
          <w:rFonts w:ascii="Times New Roman" w:hAnsi="Times New Roman"/>
          <w:b/>
          <w:bCs/>
          <w:sz w:val="24"/>
          <w:szCs w:val="24"/>
        </w:rPr>
        <w:t>е результаты обучения алгебре в 7-9</w:t>
      </w:r>
      <w:r>
        <w:rPr>
          <w:rFonts w:ascii="Times New Roman" w:hAnsi="Times New Roman"/>
          <w:b/>
          <w:bCs/>
          <w:sz w:val="24"/>
          <w:szCs w:val="24"/>
        </w:rPr>
        <w:t xml:space="preserve"> классах </w:t>
      </w:r>
    </w:p>
    <w:p w14:paraId="58D30005" w14:textId="77777777" w:rsidR="00BC5431" w:rsidRDefault="007E1CCA" w:rsidP="00D61BEE">
      <w:pPr>
        <w:pStyle w:val="11"/>
        <w:shd w:val="clear" w:color="auto" w:fill="auto"/>
        <w:spacing w:before="0" w:after="0" w:line="240" w:lineRule="auto"/>
        <w:ind w:left="20" w:right="20" w:firstLine="28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 изучении курса «Алгебра</w:t>
      </w:r>
      <w:r w:rsidR="00D61BEE">
        <w:rPr>
          <w:b/>
          <w:sz w:val="24"/>
          <w:szCs w:val="24"/>
        </w:rPr>
        <w:t>»</w:t>
      </w:r>
      <w:r w:rsidR="00D61BEE">
        <w:rPr>
          <w:sz w:val="24"/>
          <w:szCs w:val="24"/>
        </w:rPr>
        <w:t xml:space="preserve"> в соответствии с требованиями ФГОС</w:t>
      </w:r>
    </w:p>
    <w:p w14:paraId="31B4A712" w14:textId="77777777" w:rsidR="007E1CCA" w:rsidRPr="003E3E7F" w:rsidRDefault="007E1CCA" w:rsidP="007E1CCA">
      <w:pPr>
        <w:pStyle w:val="34"/>
        <w:shd w:val="clear" w:color="auto" w:fill="auto"/>
        <w:spacing w:line="276" w:lineRule="auto"/>
        <w:ind w:left="20" w:firstLine="3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*формируются следующие</w:t>
      </w:r>
      <w:r>
        <w:rPr>
          <w:b/>
          <w:bCs/>
          <w:sz w:val="24"/>
          <w:szCs w:val="24"/>
          <w:u w:val="single"/>
        </w:rPr>
        <w:t xml:space="preserve"> </w:t>
      </w:r>
      <w:r w:rsidRPr="003E3E7F">
        <w:rPr>
          <w:b/>
          <w:sz w:val="24"/>
          <w:szCs w:val="24"/>
          <w:u w:val="single"/>
        </w:rPr>
        <w:t>Личностные результаты:</w:t>
      </w:r>
    </w:p>
    <w:p w14:paraId="7A7A1C8D" w14:textId="77777777" w:rsidR="007E1CCA" w:rsidRPr="003E3E7F" w:rsidRDefault="007E1CCA" w:rsidP="007E1CCA">
      <w:pPr>
        <w:pStyle w:val="11"/>
        <w:numPr>
          <w:ilvl w:val="0"/>
          <w:numId w:val="2"/>
        </w:numPr>
        <w:shd w:val="clear" w:color="auto" w:fill="auto"/>
        <w:tabs>
          <w:tab w:val="left" w:pos="296"/>
        </w:tabs>
        <w:spacing w:before="0" w:after="0" w:line="276" w:lineRule="auto"/>
        <w:ind w:left="360" w:right="20" w:hanging="34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14:paraId="39A64436" w14:textId="77777777" w:rsidR="007E1CCA" w:rsidRPr="003E3E7F" w:rsidRDefault="007E1CCA" w:rsidP="007E1CCA">
      <w:pPr>
        <w:pStyle w:val="11"/>
        <w:numPr>
          <w:ilvl w:val="0"/>
          <w:numId w:val="2"/>
        </w:numPr>
        <w:shd w:val="clear" w:color="auto" w:fill="auto"/>
        <w:tabs>
          <w:tab w:val="left" w:pos="303"/>
        </w:tabs>
        <w:spacing w:before="0" w:after="0" w:line="276" w:lineRule="auto"/>
        <w:ind w:left="360" w:right="20" w:hanging="34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3A93902D" w14:textId="77777777" w:rsidR="007E1CCA" w:rsidRPr="003E3E7F" w:rsidRDefault="007E1CCA" w:rsidP="007E1CCA">
      <w:pPr>
        <w:pStyle w:val="11"/>
        <w:numPr>
          <w:ilvl w:val="0"/>
          <w:numId w:val="2"/>
        </w:numPr>
        <w:shd w:val="clear" w:color="auto" w:fill="auto"/>
        <w:tabs>
          <w:tab w:val="left" w:pos="303"/>
        </w:tabs>
        <w:spacing w:before="0" w:after="0" w:line="276" w:lineRule="auto"/>
        <w:ind w:left="360" w:right="20" w:hanging="34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14:paraId="4A0EEFE7" w14:textId="77777777" w:rsidR="007E1CCA" w:rsidRPr="003E3E7F" w:rsidRDefault="007E1CCA" w:rsidP="007E1CCA">
      <w:pPr>
        <w:pStyle w:val="11"/>
        <w:numPr>
          <w:ilvl w:val="0"/>
          <w:numId w:val="2"/>
        </w:numPr>
        <w:shd w:val="clear" w:color="auto" w:fill="auto"/>
        <w:tabs>
          <w:tab w:val="left" w:pos="278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14:paraId="3A165DCA" w14:textId="77777777" w:rsidR="007E1CCA" w:rsidRPr="003E3E7F" w:rsidRDefault="007E1CCA" w:rsidP="007E1CCA">
      <w:pPr>
        <w:pStyle w:val="11"/>
        <w:numPr>
          <w:ilvl w:val="0"/>
          <w:numId w:val="2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14:paraId="0718E54E" w14:textId="77777777" w:rsidR="007E1CCA" w:rsidRPr="003E3E7F" w:rsidRDefault="007E1CCA" w:rsidP="007E1CCA">
      <w:pPr>
        <w:pStyle w:val="34"/>
        <w:shd w:val="clear" w:color="auto" w:fill="auto"/>
        <w:spacing w:line="276" w:lineRule="auto"/>
        <w:ind w:left="280"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*формируются следующие</w:t>
      </w:r>
      <w:r>
        <w:rPr>
          <w:b/>
          <w:bCs/>
          <w:sz w:val="24"/>
          <w:szCs w:val="24"/>
          <w:u w:val="single"/>
        </w:rPr>
        <w:t xml:space="preserve"> </w:t>
      </w:r>
      <w:r w:rsidRPr="003E3E7F">
        <w:rPr>
          <w:b/>
          <w:sz w:val="24"/>
          <w:szCs w:val="24"/>
          <w:u w:val="single"/>
        </w:rPr>
        <w:t>Метапредметные результаты:</w:t>
      </w:r>
    </w:p>
    <w:p w14:paraId="6121896C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59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5EA1D4E4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71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17114CF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69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14:paraId="6A3804D7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021E9C6E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69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развитие компетентности в области использования ин- формационно-коммуникационных технологий;</w:t>
      </w:r>
    </w:p>
    <w:p w14:paraId="6B63CB40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71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6E79454B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62"/>
        </w:tabs>
        <w:spacing w:before="0" w:after="0" w:line="276" w:lineRule="auto"/>
        <w:ind w:left="280" w:right="20" w:hanging="2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3D644682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left="80" w:right="20" w:hanging="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14:paraId="4AF1B13B" w14:textId="77777777" w:rsidR="007E1CCA" w:rsidRPr="003E3E7F" w:rsidRDefault="007E1CCA" w:rsidP="007E1CCA">
      <w:pPr>
        <w:pStyle w:val="11"/>
        <w:numPr>
          <w:ilvl w:val="1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left="80" w:right="20" w:hanging="8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14:paraId="352913A1" w14:textId="77777777" w:rsidR="007E1CCA" w:rsidRPr="003E3E7F" w:rsidRDefault="007E1CCA" w:rsidP="007E1CCA">
      <w:pPr>
        <w:pStyle w:val="11"/>
        <w:numPr>
          <w:ilvl w:val="2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14:paraId="03E2D03F" w14:textId="77777777" w:rsidR="007E1CCA" w:rsidRPr="003E3E7F" w:rsidRDefault="007E1CCA" w:rsidP="007E1CCA">
      <w:pPr>
        <w:pStyle w:val="11"/>
        <w:numPr>
          <w:ilvl w:val="2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14:paraId="2F5BC2AD" w14:textId="77777777" w:rsidR="007E1CCA" w:rsidRPr="003E3E7F" w:rsidRDefault="007E1CCA" w:rsidP="007E1CCA">
      <w:pPr>
        <w:pStyle w:val="34"/>
        <w:shd w:val="clear" w:color="auto" w:fill="auto"/>
        <w:spacing w:line="276" w:lineRule="auto"/>
        <w:ind w:left="680" w:hanging="280"/>
        <w:rPr>
          <w:b/>
          <w:sz w:val="24"/>
          <w:szCs w:val="24"/>
          <w:u w:val="single"/>
        </w:rPr>
      </w:pPr>
      <w:bookmarkStart w:id="4" w:name="bookmark11"/>
      <w:r>
        <w:rPr>
          <w:sz w:val="24"/>
          <w:szCs w:val="24"/>
        </w:rPr>
        <w:t>*формируются следующие</w:t>
      </w:r>
      <w:r>
        <w:rPr>
          <w:b/>
          <w:bCs/>
          <w:sz w:val="24"/>
          <w:szCs w:val="24"/>
          <w:u w:val="single"/>
        </w:rPr>
        <w:t xml:space="preserve"> </w:t>
      </w:r>
      <w:r w:rsidRPr="003E3E7F">
        <w:rPr>
          <w:b/>
          <w:sz w:val="24"/>
          <w:szCs w:val="24"/>
          <w:u w:val="single"/>
        </w:rPr>
        <w:t>Предметные результаты:</w:t>
      </w:r>
      <w:bookmarkEnd w:id="4"/>
    </w:p>
    <w:p w14:paraId="6E482CC1" w14:textId="77777777" w:rsidR="007E1CCA" w:rsidRPr="003E3E7F" w:rsidRDefault="007E1CCA" w:rsidP="007E1CCA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осознание значения математики для повседневной жизни человека;</w:t>
      </w:r>
    </w:p>
    <w:p w14:paraId="61E9D402" w14:textId="77777777" w:rsidR="007E1CCA" w:rsidRPr="003E3E7F" w:rsidRDefault="007E1CCA" w:rsidP="007E1CCA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lastRenderedPageBreak/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14:paraId="62774025" w14:textId="77777777" w:rsidR="007E1CCA" w:rsidRPr="003E3E7F" w:rsidRDefault="007E1CCA" w:rsidP="007E1CCA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13E4A91B" w14:textId="77777777" w:rsidR="007E1CCA" w:rsidRPr="003E3E7F" w:rsidRDefault="007E1CCA" w:rsidP="007E1CCA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владение базовым понятийным аппаратом по основным разделам содержания;</w:t>
      </w:r>
    </w:p>
    <w:p w14:paraId="4638263B" w14:textId="77777777" w:rsidR="007E1CCA" w:rsidRPr="003E3E7F" w:rsidRDefault="007E1CCA" w:rsidP="007E1CCA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систематические знания о функциях и их свойствах;</w:t>
      </w:r>
    </w:p>
    <w:p w14:paraId="731F92D3" w14:textId="77777777" w:rsidR="007E1CCA" w:rsidRPr="003E3E7F" w:rsidRDefault="007E1CCA" w:rsidP="007E1CCA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14:paraId="1D50B05A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выполнять вычисления с действительными числами;</w:t>
      </w:r>
    </w:p>
    <w:p w14:paraId="3B8A1E60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решать уравнения, неравенства, системы уравнений и неравенств;</w:t>
      </w:r>
    </w:p>
    <w:p w14:paraId="3CBC0CC3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14:paraId="15425E0C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40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14:paraId="2E1EB798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14:paraId="6B7615C3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выполнять тождественные преобразования рациональных выражений;</w:t>
      </w:r>
    </w:p>
    <w:p w14:paraId="2C2DC7FC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42"/>
        </w:tabs>
        <w:spacing w:before="0" w:after="0" w:line="276" w:lineRule="auto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выполнять операции над множествами;</w:t>
      </w:r>
    </w:p>
    <w:p w14:paraId="735DE8FC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исследовать функции и строить их графики;</w:t>
      </w:r>
    </w:p>
    <w:p w14:paraId="74BFEE99" w14:textId="77777777" w:rsidR="007E1CCA" w:rsidRPr="003E3E7F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14:paraId="023168E2" w14:textId="77777777" w:rsidR="007E1CCA" w:rsidRPr="007E1CCA" w:rsidRDefault="007E1CCA" w:rsidP="007E1CCA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line="276" w:lineRule="auto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решать простейшие комбинаторные задачи.</w:t>
      </w:r>
    </w:p>
    <w:p w14:paraId="3C915EF9" w14:textId="77777777" w:rsidR="007E1CCA" w:rsidRPr="0061598C" w:rsidRDefault="007E1CCA" w:rsidP="007E1CCA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5F1B6D">
        <w:rPr>
          <w:rFonts w:ascii="Times New Roman" w:hAnsi="Times New Roman"/>
          <w:b/>
          <w:sz w:val="24"/>
          <w:szCs w:val="24"/>
        </w:rPr>
        <w:t>В результате изуче</w:t>
      </w:r>
      <w:r>
        <w:rPr>
          <w:rFonts w:ascii="Times New Roman" w:hAnsi="Times New Roman"/>
          <w:b/>
          <w:sz w:val="24"/>
          <w:szCs w:val="24"/>
        </w:rPr>
        <w:t>ния учебного предмета «Алгебр</w:t>
      </w:r>
      <w:r w:rsidRPr="005F1B6D">
        <w:rPr>
          <w:rFonts w:ascii="Times New Roman" w:hAnsi="Times New Roman"/>
          <w:b/>
          <w:sz w:val="24"/>
          <w:szCs w:val="24"/>
        </w:rPr>
        <w:t>а» на уровне основного общего образования:</w:t>
      </w:r>
    </w:p>
    <w:p w14:paraId="2FF54B21" w14:textId="77777777" w:rsidR="007E1CCA" w:rsidRDefault="007E1CCA" w:rsidP="007E1CCA">
      <w:pPr>
        <w:pStyle w:val="3"/>
        <w:tabs>
          <w:tab w:val="left" w:pos="1134"/>
        </w:tabs>
        <w:spacing w:before="0" w:after="0"/>
        <w:jc w:val="both"/>
        <w:rPr>
          <w:sz w:val="24"/>
          <w:szCs w:val="24"/>
          <w:u w:val="single"/>
        </w:rPr>
      </w:pPr>
      <w:r w:rsidRPr="00A261B5">
        <w:rPr>
          <w:sz w:val="24"/>
          <w:szCs w:val="24"/>
          <w:u w:val="single"/>
        </w:rPr>
        <w:t xml:space="preserve">Выпускник на базовом уровне научится: </w:t>
      </w:r>
    </w:p>
    <w:p w14:paraId="70500534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Элементы теории множеств и математической логики</w:t>
      </w:r>
    </w:p>
    <w:p w14:paraId="48E4A263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Оперировать на базовом уровне</w:t>
      </w:r>
      <w:r w:rsidRPr="006F4708">
        <w:rPr>
          <w:rStyle w:val="af7"/>
        </w:rPr>
        <w:footnoteReference w:id="1"/>
      </w:r>
      <w:r w:rsidRPr="006F4708">
        <w:rPr>
          <w:rFonts w:ascii="Times New Roman" w:hAnsi="Times New Roman"/>
        </w:rPr>
        <w:t xml:space="preserve"> понятиями: множество, элемент множества, подмножество, принадлежность;</w:t>
      </w:r>
      <w:r>
        <w:rPr>
          <w:rFonts w:ascii="Times New Roman" w:hAnsi="Times New Roman"/>
        </w:rPr>
        <w:t xml:space="preserve"> </w:t>
      </w:r>
      <w:r w:rsidRPr="006F4708">
        <w:rPr>
          <w:rFonts w:ascii="Times New Roman" w:hAnsi="Times New Roman"/>
        </w:rPr>
        <w:t>задавать множества перечислением их элементов;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находить пересечение, объединение, подмножество в простейших ситуациях;</w:t>
      </w:r>
    </w:p>
    <w:p w14:paraId="06368B9B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оперировать на базовом уровне понятиями: определение, аксиома, теорема, доказательство;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приводить примеры и контрпримеры для подтверждения своих высказываний.</w:t>
      </w:r>
    </w:p>
    <w:p w14:paraId="75967267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27AFC2FE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14:paraId="1CD86191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Числа</w:t>
      </w:r>
    </w:p>
    <w:p w14:paraId="3423C29B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14:paraId="5AED805C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использовать свойства чисел и правила действий при выполнении вычислений;</w:t>
      </w:r>
    </w:p>
    <w:p w14:paraId="64623145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lastRenderedPageBreak/>
        <w:t>использовать признаки делимости на 2, 5, 3, 9, 10 при выполнении вычислений и решении несложных задач;</w:t>
      </w:r>
      <w:r>
        <w:rPr>
          <w:rFonts w:ascii="Times New Roman" w:hAnsi="Times New Roman"/>
        </w:rPr>
        <w:t xml:space="preserve"> </w:t>
      </w:r>
      <w:r w:rsidRPr="006F4708">
        <w:rPr>
          <w:rFonts w:ascii="Times New Roman" w:hAnsi="Times New Roman"/>
        </w:rPr>
        <w:t>выполнять округление рациональных чисел в соответствии с правилами;</w:t>
      </w:r>
    </w:p>
    <w:p w14:paraId="26091AD4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 xml:space="preserve">оценивать значение квадратного корня из положительного целого числа; 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распознавать рациональные и иррациональные числа; сравнивать числа.</w:t>
      </w:r>
    </w:p>
    <w:p w14:paraId="46570D09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149BD9D4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оценивать результаты вычислений при решении практических задач;</w:t>
      </w:r>
    </w:p>
    <w:p w14:paraId="3A005F66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выполнять сравнение чисел в реальных ситуациях;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составлять числовые выражения при решении практических задач и задач из других учебных предметов.</w:t>
      </w:r>
    </w:p>
    <w:p w14:paraId="3B58AD89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Тождественные преобразования</w:t>
      </w:r>
    </w:p>
    <w:p w14:paraId="540646AC" w14:textId="77777777" w:rsidR="007E1CCA" w:rsidRPr="006F4708" w:rsidRDefault="007E1CCA" w:rsidP="007E1CCA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14:paraId="0FD20F87" w14:textId="77777777" w:rsidR="007E1CCA" w:rsidRPr="002A7DC5" w:rsidRDefault="007E1CCA" w:rsidP="007E1CCA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выполнять несложные преобразования целых выражений: раскрывать скобки, приводить подобные слагаемые;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14:paraId="08AA55C2" w14:textId="77777777" w:rsidR="007E1CCA" w:rsidRPr="006F4708" w:rsidRDefault="007E1CCA" w:rsidP="007E1CCA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выполнять несложные преобразования дробно-линейных выражений и выражений с квадратными корнями.</w:t>
      </w:r>
    </w:p>
    <w:p w14:paraId="09A8B14C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27A65E78" w14:textId="77777777" w:rsidR="007E1CCA" w:rsidRPr="006F4708" w:rsidRDefault="007E1CCA" w:rsidP="007E1CCA">
      <w:pPr>
        <w:pStyle w:val="aa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 xml:space="preserve">понимать смысл записи числа в стандартном виде; </w:t>
      </w:r>
    </w:p>
    <w:p w14:paraId="3482DB5D" w14:textId="77777777" w:rsidR="007E1CCA" w:rsidRPr="006F4708" w:rsidRDefault="007E1CCA" w:rsidP="007E1CCA">
      <w:pPr>
        <w:pStyle w:val="aa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оперировать на базовом уровне понятием «стандартная запись числа».</w:t>
      </w:r>
    </w:p>
    <w:p w14:paraId="1B265A5A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Уравнения и неравенства</w:t>
      </w:r>
    </w:p>
    <w:p w14:paraId="2964E0D3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14:paraId="1E11C5FD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проверять справедливость числовых равенств и неравенств;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708">
        <w:rPr>
          <w:rFonts w:ascii="Times New Roman" w:hAnsi="Times New Roman"/>
          <w:sz w:val="24"/>
          <w:szCs w:val="24"/>
        </w:rPr>
        <w:t>решать линейные неравенства и несложные неравенства, сводящиеся к линейным;</w:t>
      </w:r>
    </w:p>
    <w:p w14:paraId="2AE52B64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решать системы несложных линейных уравнений, неравенств;</w:t>
      </w:r>
    </w:p>
    <w:p w14:paraId="34BE62D0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проверять, является ли данное число решением уравнения (неравенства);</w:t>
      </w:r>
    </w:p>
    <w:p w14:paraId="06E183FB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14:paraId="1490F36D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изображать решения неравенств и их систем на числовой прямой.</w:t>
      </w:r>
    </w:p>
    <w:p w14:paraId="17D75BC4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3BE82666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составлять и решать линейные уравнения при решении задач, возникающих в других учебных предметах.</w:t>
      </w:r>
    </w:p>
    <w:p w14:paraId="5415F9BC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Функции</w:t>
      </w:r>
    </w:p>
    <w:p w14:paraId="6A1A839A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 xml:space="preserve">Находить значение функции по заданному значению аргумента;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>находить значение аргумента по заданному значению функции в несложных ситуациях;</w:t>
      </w:r>
    </w:p>
    <w:p w14:paraId="163790C7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определять положение точки по ее координатам, координаты точки по ее положению на координатной плоскости;</w:t>
      </w:r>
    </w:p>
    <w:p w14:paraId="6CB9CFFF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14:paraId="2F6D6233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строить график линейной функции;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14:paraId="125CFC0C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определять приближенные значения координат точки пересечения графиков функций;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14:paraId="143E10B5" w14:textId="77777777" w:rsidR="007E1CCA" w:rsidRPr="006F4708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решать задачи на прогрессии, в которых ответ может быть получен непосредственным подсчетом без применения формул.</w:t>
      </w:r>
    </w:p>
    <w:p w14:paraId="2C13BA02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0BD3B8CB" w14:textId="77777777" w:rsidR="007E1CCA" w:rsidRPr="006F4708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lastRenderedPageBreak/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14:paraId="546503F5" w14:textId="77777777" w:rsidR="007E1CCA" w:rsidRPr="006F4708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использовать свойства линейной функции и ее график при решении задач из других учебных предметов.</w:t>
      </w:r>
    </w:p>
    <w:p w14:paraId="4255C165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 xml:space="preserve">Статистика и теория вероятностей </w:t>
      </w:r>
    </w:p>
    <w:p w14:paraId="6EE90F0A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Иметь представление о статистических характеристиках, вероятности случайного события, комбинаторных задачах;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14:paraId="7DF2DA2E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 xml:space="preserve">определять </w:t>
      </w:r>
      <w:r w:rsidRPr="006F4708">
        <w:rPr>
          <w:rStyle w:val="dash041e0431044b0447043d044b0439char1"/>
        </w:rPr>
        <w:t>основные статистические характеристики числовых наборов;</w:t>
      </w:r>
      <w:r w:rsidRPr="002A7DC5">
        <w:rPr>
          <w:rFonts w:ascii="Times New Roman" w:hAnsi="Times New Roman"/>
          <w:sz w:val="24"/>
          <w:szCs w:val="24"/>
        </w:rPr>
        <w:t xml:space="preserve"> оценивать вероятность события в простейших случаях;</w:t>
      </w:r>
    </w:p>
    <w:p w14:paraId="68A9181C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14:paraId="3A0EDEB0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6781CAB8" w14:textId="77777777" w:rsidR="007E1CCA" w:rsidRPr="006F4708" w:rsidRDefault="007E1CCA" w:rsidP="007E1CCA">
      <w:pPr>
        <w:pStyle w:val="aa"/>
        <w:numPr>
          <w:ilvl w:val="0"/>
          <w:numId w:val="29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оценивать количество возможных вариантов методом перебора;</w:t>
      </w:r>
    </w:p>
    <w:p w14:paraId="794AEB4D" w14:textId="77777777" w:rsidR="007E1CCA" w:rsidRPr="002A7DC5" w:rsidRDefault="007E1CCA" w:rsidP="007E1CCA">
      <w:pPr>
        <w:pStyle w:val="aa"/>
        <w:numPr>
          <w:ilvl w:val="0"/>
          <w:numId w:val="29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иметь представление о роли практически достоверных и маловероятных событий;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 xml:space="preserve">сравнивать </w:t>
      </w:r>
      <w:r w:rsidRPr="006F4708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2A7DC5">
        <w:rPr>
          <w:rFonts w:ascii="Times New Roman" w:hAnsi="Times New Roman"/>
        </w:rPr>
        <w:t xml:space="preserve">; </w:t>
      </w:r>
    </w:p>
    <w:p w14:paraId="4A31EFD8" w14:textId="77777777" w:rsidR="007E1CCA" w:rsidRPr="006F4708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ситуациях.</w:t>
      </w:r>
    </w:p>
    <w:p w14:paraId="78CB0982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708">
        <w:rPr>
          <w:rFonts w:ascii="Times New Roman" w:hAnsi="Times New Roman"/>
          <w:b/>
          <w:bCs/>
          <w:sz w:val="24"/>
          <w:szCs w:val="24"/>
        </w:rPr>
        <w:t>Текстовые задачи</w:t>
      </w:r>
    </w:p>
    <w:p w14:paraId="2038AA7A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Решать несложные сюжетные задачи разных типов на все арифметические действия;</w:t>
      </w:r>
    </w:p>
    <w:p w14:paraId="38F0D3AD" w14:textId="77777777" w:rsidR="007E1CCA" w:rsidRPr="006F4708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14:paraId="09F56706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составлять план решения задачи; выделять этапы решения задачи; интерпретировать вычислительные результаты в задаче, исследовать полученное решение задачи;</w:t>
      </w:r>
    </w:p>
    <w:p w14:paraId="267DF61F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знать различие скоростей объекта в стоячей воде, против течения и по течению реки;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решать задачи на нахождение части числа и числа по его части;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14:paraId="4957CBCB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F4708">
        <w:rPr>
          <w:rFonts w:ascii="Times New Roman" w:hAnsi="Times New Roman"/>
        </w:rPr>
        <w:t>находить процент от числа, число по проценту от него, находить процентное снижение или процентное повышение величины;</w:t>
      </w:r>
      <w:r>
        <w:rPr>
          <w:rFonts w:ascii="Times New Roman" w:hAnsi="Times New Roman"/>
        </w:rPr>
        <w:t xml:space="preserve"> </w:t>
      </w:r>
      <w:r w:rsidRPr="002A7DC5">
        <w:rPr>
          <w:rFonts w:ascii="Times New Roman" w:hAnsi="Times New Roman"/>
        </w:rPr>
        <w:t>решать несложные логические задачи методом рассуждений.</w:t>
      </w:r>
    </w:p>
    <w:p w14:paraId="4831FDFE" w14:textId="77777777" w:rsidR="007E1CCA" w:rsidRPr="006F4708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708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40E9CB8C" w14:textId="77777777" w:rsidR="007E1CCA" w:rsidRPr="006F4708" w:rsidRDefault="007E1CCA" w:rsidP="007E1CCA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выдвигать гипотезы о возможных предельных значениях искомых в задаче величин (делать прикидку).</w:t>
      </w:r>
    </w:p>
    <w:p w14:paraId="64327E44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708">
        <w:rPr>
          <w:rFonts w:ascii="Times New Roman" w:hAnsi="Times New Roman"/>
          <w:b/>
          <w:bCs/>
          <w:sz w:val="24"/>
          <w:szCs w:val="24"/>
        </w:rPr>
        <w:t>История математики</w:t>
      </w:r>
    </w:p>
    <w:p w14:paraId="0022F0B1" w14:textId="77777777" w:rsidR="007E1CCA" w:rsidRPr="002A7DC5" w:rsidRDefault="007E1CCA" w:rsidP="007E1CCA">
      <w:pPr>
        <w:numPr>
          <w:ilvl w:val="0"/>
          <w:numId w:val="3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DC5">
        <w:rPr>
          <w:rFonts w:ascii="Times New Roman" w:hAnsi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 понимать роль математики в развитии России.</w:t>
      </w:r>
    </w:p>
    <w:p w14:paraId="57785EB0" w14:textId="77777777" w:rsidR="007E1CCA" w:rsidRPr="006F4708" w:rsidRDefault="007E1CCA" w:rsidP="007E1C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708">
        <w:rPr>
          <w:rFonts w:ascii="Times New Roman" w:hAnsi="Times New Roman"/>
          <w:b/>
          <w:bCs/>
          <w:sz w:val="24"/>
          <w:szCs w:val="24"/>
        </w:rPr>
        <w:t xml:space="preserve">Методы математики </w:t>
      </w:r>
    </w:p>
    <w:p w14:paraId="3FD55C1B" w14:textId="77777777" w:rsidR="007E1CCA" w:rsidRPr="006F4708" w:rsidRDefault="007E1CCA" w:rsidP="007E1CCA">
      <w:pPr>
        <w:numPr>
          <w:ilvl w:val="0"/>
          <w:numId w:val="3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Выбирать подходящий изученный метод для решения изученных типов математических задач;</w:t>
      </w:r>
    </w:p>
    <w:p w14:paraId="773B5BAF" w14:textId="77777777" w:rsidR="007E1CCA" w:rsidRDefault="007E1CCA" w:rsidP="007E1CCA">
      <w:pPr>
        <w:numPr>
          <w:ilvl w:val="0"/>
          <w:numId w:val="31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4708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14:paraId="3B394DA6" w14:textId="77777777" w:rsidR="007E1CCA" w:rsidRPr="002A7DC5" w:rsidRDefault="007E1CCA" w:rsidP="007E1CCA">
      <w:pPr>
        <w:tabs>
          <w:tab w:val="left" w:pos="34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64A390" w14:textId="77777777" w:rsidR="007E1CCA" w:rsidRPr="00A261B5" w:rsidRDefault="007E1CCA" w:rsidP="007E1CCA">
      <w:pPr>
        <w:pStyle w:val="3"/>
        <w:spacing w:before="0" w:after="0"/>
        <w:jc w:val="both"/>
        <w:rPr>
          <w:sz w:val="24"/>
          <w:szCs w:val="24"/>
          <w:u w:val="single"/>
        </w:rPr>
      </w:pPr>
      <w:bookmarkStart w:id="5" w:name="_Toc284662720"/>
      <w:bookmarkStart w:id="6" w:name="_Toc284663346"/>
      <w:r w:rsidRPr="00A261B5">
        <w:rPr>
          <w:sz w:val="24"/>
          <w:szCs w:val="24"/>
          <w:u w:val="single"/>
        </w:rPr>
        <w:t>Выпускник на базовом уровне получит возможность научиться</w:t>
      </w:r>
      <w:bookmarkEnd w:id="5"/>
      <w:bookmarkEnd w:id="6"/>
      <w:r w:rsidRPr="00A261B5">
        <w:rPr>
          <w:sz w:val="24"/>
          <w:szCs w:val="24"/>
          <w:u w:val="single"/>
        </w:rPr>
        <w:t xml:space="preserve">: </w:t>
      </w:r>
    </w:p>
    <w:p w14:paraId="4FE37F03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Элементы теории множеств и математической логики</w:t>
      </w:r>
    </w:p>
    <w:p w14:paraId="658C7CAA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lastRenderedPageBreak/>
        <w:t>Оперировать</w:t>
      </w:r>
      <w:r w:rsidRPr="002A7DC5">
        <w:rPr>
          <w:rStyle w:val="af7"/>
          <w:i/>
        </w:rPr>
        <w:footnoteReference w:id="2"/>
      </w:r>
      <w:r w:rsidRPr="002A7DC5">
        <w:rPr>
          <w:rFonts w:ascii="Times New Roman" w:hAnsi="Times New Roman"/>
          <w:i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14:paraId="59977925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изображать множества и отношение множеств с помощью кругов Эйлера;</w:t>
      </w:r>
    </w:p>
    <w:p w14:paraId="230F7628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 xml:space="preserve">определять принадлежность элемента множеству, объединению и пересечению множеств; </w:t>
      </w:r>
    </w:p>
    <w:p w14:paraId="23349DB9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задавать множество с помощью перечисления элементов, словесного описания;</w:t>
      </w:r>
    </w:p>
    <w:p w14:paraId="349376BC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14:paraId="183ECA70" w14:textId="77777777" w:rsidR="007E1CCA" w:rsidRPr="002A7DC5" w:rsidRDefault="007E1CCA" w:rsidP="007E1CCA">
      <w:pPr>
        <w:pStyle w:val="aa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строить высказывания, отрицания высказываний.</w:t>
      </w:r>
    </w:p>
    <w:p w14:paraId="3BE8F0BF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7268A2DB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14:paraId="333C92BC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14:paraId="35D614C8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Числа</w:t>
      </w:r>
    </w:p>
    <w:p w14:paraId="70E8185E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14:paraId="12FBB494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понимать и объяснять смысл позиционной записи натурального числа;</w:t>
      </w:r>
    </w:p>
    <w:p w14:paraId="5D4B50EE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выполнять вычисления, в том числе с использованием приемов рациональных вычислений; выполнять округление рациональных чисел с заданной точностью; сравнивать рациональные и иррациональные числа;</w:t>
      </w:r>
    </w:p>
    <w:p w14:paraId="2D6C9906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представлять рациональное число в виде десятичной дроби упорядочивать числа, записанные в виде обыкновенной и десятичной дроби; находить НОД и НОК чисел и использовать их при решении задач.</w:t>
      </w:r>
    </w:p>
    <w:p w14:paraId="3A37377F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7358E571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 выполнять сравнение результатов вычислений при решении практических задач, в том числе приближенных вычислений;</w:t>
      </w:r>
    </w:p>
    <w:p w14:paraId="346705E1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предметов; записывать и округлять числовые значения реальных величин с использованием разных систем измерения.</w:t>
      </w:r>
    </w:p>
    <w:p w14:paraId="6F595CE1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Тождественные преобразования</w:t>
      </w:r>
    </w:p>
    <w:p w14:paraId="524D2344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Оперировать понятиями степени с натуральным показателем, степени с целым отрицательным показателем; 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14:paraId="744EC789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 выделять квадрат суммы и разности одночленов; раскладывать на множители квадратный   трехчлен;</w:t>
      </w:r>
    </w:p>
    <w:p w14:paraId="0D49B8D3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14:paraId="60443969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14:paraId="345B6B47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lastRenderedPageBreak/>
        <w:t>выполнять преобразования выражений, содержащих квадратные корни; выделять квадрат суммы или разности двучлена в выражениях, содержащих квадратные корни; выполнять преобразования выражений, содержащих модуль.</w:t>
      </w:r>
    </w:p>
    <w:p w14:paraId="322F5F7B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5E6EBF9C" w14:textId="77777777" w:rsidR="007E1CCA" w:rsidRPr="002A7DC5" w:rsidRDefault="007E1CCA" w:rsidP="007E1CCA">
      <w:pPr>
        <w:pStyle w:val="a"/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 выполнять преобразования алгебраических выражений при решении задач других учебных предметов.</w:t>
      </w:r>
    </w:p>
    <w:p w14:paraId="59B999EA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Уравнения и неравенства</w:t>
      </w:r>
    </w:p>
    <w:p w14:paraId="40528278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 решать линейные уравнения и уравнения, сводимые к линейным с помощью тождественных преобразований;</w:t>
      </w:r>
    </w:p>
    <w:p w14:paraId="386414FA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 xml:space="preserve">решать квадратные уравнения и уравнения, сводимые к квадратным с помощью тождественных преобразований; решать дробно-линейные уравнения;решать простейшие иррациональные уравнения вида </w:t>
      </w:r>
      <w:r w:rsidRPr="002A7DC5">
        <w:rPr>
          <w:rFonts w:ascii="Times New Roman" w:hAnsi="Times New Roman"/>
          <w:i/>
          <w:position w:val="-16"/>
          <w:sz w:val="24"/>
          <w:szCs w:val="24"/>
        </w:rPr>
        <w:object w:dxaOrig="1120" w:dyaOrig="460" w14:anchorId="534EB0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2.5pt" o:ole="">
            <v:imagedata r:id="rId8" o:title=""/>
          </v:shape>
          <o:OLEObject Type="Embed" ProgID="Equation.DSMT4" ShapeID="_x0000_i1025" DrawAspect="Content" ObjectID="_1718568046" r:id="rId9"/>
        </w:object>
      </w:r>
      <w:r w:rsidRPr="002A7DC5">
        <w:rPr>
          <w:rFonts w:ascii="Times New Roman" w:hAnsi="Times New Roman"/>
          <w:i/>
          <w:sz w:val="24"/>
          <w:szCs w:val="24"/>
        </w:rPr>
        <w:t xml:space="preserve">, </w:t>
      </w:r>
      <w:r w:rsidRPr="002A7DC5">
        <w:rPr>
          <w:rFonts w:ascii="Times New Roman" w:hAnsi="Times New Roman"/>
          <w:i/>
          <w:position w:val="-16"/>
          <w:sz w:val="24"/>
          <w:szCs w:val="24"/>
        </w:rPr>
        <w:object w:dxaOrig="1680" w:dyaOrig="460" w14:anchorId="0CE52812">
          <v:shape id="_x0000_i1026" type="#_x0000_t75" style="width:86.25pt;height:22.5pt" o:ole="">
            <v:imagedata r:id="rId10" o:title=""/>
          </v:shape>
          <o:OLEObject Type="Embed" ProgID="Equation.DSMT4" ShapeID="_x0000_i1026" DrawAspect="Content" ObjectID="_1718568047" r:id="rId11"/>
        </w:object>
      </w:r>
      <w:r w:rsidRPr="002A7DC5">
        <w:rPr>
          <w:rFonts w:ascii="Times New Roman" w:hAnsi="Times New Roman"/>
          <w:i/>
          <w:sz w:val="24"/>
          <w:szCs w:val="24"/>
        </w:rPr>
        <w:t>;</w:t>
      </w:r>
    </w:p>
    <w:p w14:paraId="72859D6C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 xml:space="preserve">решать уравнения вида </w:t>
      </w:r>
      <w:r w:rsidRPr="002A7DC5">
        <w:rPr>
          <w:rFonts w:ascii="Times New Roman" w:hAnsi="Times New Roman"/>
          <w:i/>
          <w:position w:val="-6"/>
          <w:sz w:val="24"/>
          <w:szCs w:val="24"/>
        </w:rPr>
        <w:object w:dxaOrig="700" w:dyaOrig="360" w14:anchorId="4E3EFD13">
          <v:shape id="_x0000_i1027" type="#_x0000_t75" style="width:36.75pt;height:21.75pt" o:ole="">
            <v:imagedata r:id="rId12" o:title=""/>
          </v:shape>
          <o:OLEObject Type="Embed" ProgID="Equation.DSMT4" ShapeID="_x0000_i1027" DrawAspect="Content" ObjectID="_1718568048" r:id="rId13"/>
        </w:object>
      </w:r>
      <w:r w:rsidRPr="002A7DC5">
        <w:rPr>
          <w:rFonts w:ascii="Times New Roman" w:hAnsi="Times New Roman"/>
          <w:i/>
          <w:sz w:val="24"/>
          <w:szCs w:val="24"/>
        </w:rPr>
        <w:t>; решать уравнения способом разложения на множители и замены переменной; использовать метод интервалов для решения целых и дробно-рациональных неравенств;</w:t>
      </w:r>
    </w:p>
    <w:p w14:paraId="0AF539F0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 решать несложные квадратные уравнения с параметром; решать несложные системы линейных уравнений с параметрами; решать несложные уравнения в целых числах.</w:t>
      </w:r>
    </w:p>
    <w:p w14:paraId="7CBC6FD8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641BB27E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14:paraId="159B83E3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 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14:paraId="0A1F5577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14:paraId="6F1E59F8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Функции</w:t>
      </w:r>
    </w:p>
    <w:p w14:paraId="7A6E7195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четность/нечетность функции; </w:t>
      </w:r>
    </w:p>
    <w:p w14:paraId="7A084FF2" w14:textId="7725BAE3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 xml:space="preserve">строить графики линейной, квадратичной функций, обратной пропорциональности, функции вида: </w:t>
      </w:r>
      <w:r w:rsidRPr="002A7DC5">
        <w:rPr>
          <w:rFonts w:ascii="Times New Roman" w:hAnsi="Times New Roman"/>
          <w:i/>
          <w:position w:val="-24"/>
          <w:sz w:val="24"/>
          <w:szCs w:val="24"/>
        </w:rPr>
        <w:object w:dxaOrig="1300" w:dyaOrig="620" w14:anchorId="617FA721">
          <v:shape id="_x0000_i1028" type="#_x0000_t75" style="width:64.5pt;height:28.5pt" o:ole="">
            <v:imagedata r:id="rId14" o:title=""/>
          </v:shape>
          <o:OLEObject Type="Embed" ProgID="Equation.DSMT4" ShapeID="_x0000_i1028" DrawAspect="Content" ObjectID="_1718568049" r:id="rId15"/>
        </w:object>
      </w:r>
      <w:r w:rsidRPr="002A7DC5">
        <w:rPr>
          <w:rFonts w:ascii="Times New Roman" w:hAnsi="Times New Roman"/>
          <w:i/>
          <w:sz w:val="24"/>
          <w:szCs w:val="24"/>
        </w:rPr>
        <w:t xml:space="preserve">, </w:t>
      </w:r>
      <w:r w:rsidRPr="002A7DC5">
        <w:rPr>
          <w:rFonts w:ascii="Times New Roman" w:hAnsi="Times New Roman"/>
          <w:i/>
          <w:position w:val="-10"/>
          <w:sz w:val="24"/>
          <w:szCs w:val="24"/>
        </w:rPr>
        <w:object w:dxaOrig="760" w:dyaOrig="380" w14:anchorId="793B8609">
          <v:shape id="_x0000_i1029" type="#_x0000_t75" style="width:44.25pt;height:14.25pt" o:ole="">
            <v:imagedata r:id="rId16" o:title=""/>
          </v:shape>
          <o:OLEObject Type="Embed" ProgID="Equation.DSMT4" ShapeID="_x0000_i1029" DrawAspect="Content" ObjectID="_1718568050" r:id="rId17"/>
        </w:object>
      </w:r>
      <w:r w:rsidR="00C74EC8" w:rsidRPr="002A7DC5">
        <w:rPr>
          <w:rFonts w:ascii="Times New Roman" w:hAnsi="Times New Roman"/>
          <w:i/>
          <w:sz w:val="24"/>
          <w:szCs w:val="24"/>
        </w:rPr>
        <w:fldChar w:fldCharType="begin"/>
      </w:r>
      <w:r w:rsidRPr="002A7DC5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C74EC8" w:rsidRPr="002A7DC5">
        <w:rPr>
          <w:rFonts w:ascii="Times New Roman" w:hAnsi="Times New Roman"/>
          <w:i/>
          <w:sz w:val="24"/>
          <w:szCs w:val="24"/>
        </w:rPr>
        <w:fldChar w:fldCharType="end"/>
      </w:r>
      <w:r w:rsidRPr="002A7DC5">
        <w:rPr>
          <w:rFonts w:ascii="Times New Roman" w:hAnsi="Times New Roman"/>
          <w:b/>
          <w:bCs/>
          <w:i/>
          <w:sz w:val="24"/>
          <w:szCs w:val="24"/>
        </w:rPr>
        <w:t>,</w:t>
      </w:r>
      <w:r w:rsidRPr="002A7DC5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 w14:anchorId="7B91FA6E">
          <v:shape id="_x0000_i1030" type="#_x0000_t75" style="width:35.25pt;height:14.25pt" o:ole="">
            <v:imagedata r:id="rId18" o:title=""/>
          </v:shape>
          <o:OLEObject Type="Embed" ProgID="Equation.DSMT4" ShapeID="_x0000_i1030" DrawAspect="Content" ObjectID="_1718568051" r:id="rId19"/>
        </w:object>
      </w:r>
      <w:r w:rsidR="00C91CA4">
        <w:fldChar w:fldCharType="begin"/>
      </w:r>
      <w:r w:rsidR="00C91CA4">
        <w:fldChar w:fldCharType="separate"/>
      </w:r>
      <w:r w:rsidR="007850B6">
        <w:rPr>
          <w:rFonts w:ascii="Times New Roman" w:eastAsia="Times New Roman" w:hAnsi="Times New Roman"/>
          <w:i/>
          <w:noProof/>
          <w:position w:val="-10"/>
          <w:sz w:val="24"/>
          <w:szCs w:val="24"/>
        </w:rPr>
        <w:drawing>
          <wp:inline distT="0" distB="0" distL="0" distR="0" wp14:anchorId="2A415535" wp14:editId="406ED672">
            <wp:extent cx="476250" cy="247650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CA4">
        <w:rPr>
          <w:rFonts w:ascii="Times New Roman" w:eastAsia="Times New Roman" w:hAnsi="Times New Roman"/>
          <w:i/>
          <w:noProof/>
          <w:position w:val="-10"/>
          <w:sz w:val="24"/>
          <w:szCs w:val="24"/>
        </w:rPr>
        <w:fldChar w:fldCharType="end"/>
      </w:r>
      <w:r w:rsidRPr="002A7DC5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2A7DC5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 w14:anchorId="276EA6DA">
          <v:shape id="_x0000_i1031" type="#_x0000_t75" style="width:28.5pt;height:14.25pt" o:ole="">
            <v:imagedata r:id="rId21" o:title=""/>
          </v:shape>
          <o:OLEObject Type="Embed" ProgID="Equation.DSMT4" ShapeID="_x0000_i1031" DrawAspect="Content" ObjectID="_1718568052" r:id="rId22"/>
        </w:object>
      </w:r>
      <w:r w:rsidRPr="002A7DC5">
        <w:rPr>
          <w:rFonts w:ascii="Times New Roman" w:hAnsi="Times New Roman"/>
          <w:bCs/>
          <w:i/>
          <w:sz w:val="24"/>
          <w:szCs w:val="24"/>
        </w:rPr>
        <w:t>;</w:t>
      </w:r>
    </w:p>
    <w:p w14:paraId="2BEFE9A1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Pr="002A7DC5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A7DC5">
        <w:rPr>
          <w:rFonts w:ascii="Times New Roman" w:hAnsi="Times New Roman"/>
          <w:i/>
          <w:sz w:val="24"/>
          <w:szCs w:val="24"/>
        </w:rPr>
        <w:t>=</w:t>
      </w:r>
      <w:r w:rsidRPr="002A7DC5">
        <w:rPr>
          <w:rFonts w:ascii="Times New Roman" w:hAnsi="Times New Roman"/>
          <w:i/>
          <w:sz w:val="24"/>
          <w:szCs w:val="24"/>
          <w:lang w:val="en-US"/>
        </w:rPr>
        <w:t>f</w:t>
      </w:r>
      <w:r w:rsidRPr="002A7DC5">
        <w:rPr>
          <w:rFonts w:ascii="Times New Roman" w:hAnsi="Times New Roman"/>
          <w:i/>
          <w:sz w:val="24"/>
          <w:szCs w:val="24"/>
        </w:rPr>
        <w:t>(</w:t>
      </w:r>
      <w:r w:rsidRPr="002A7DC5">
        <w:rPr>
          <w:rFonts w:ascii="Times New Roman" w:hAnsi="Times New Roman"/>
          <w:i/>
          <w:sz w:val="24"/>
          <w:szCs w:val="24"/>
          <w:lang w:val="en-US"/>
        </w:rPr>
        <w:t>x</w:t>
      </w:r>
      <w:r w:rsidRPr="002A7DC5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Pr="002A7DC5">
        <w:rPr>
          <w:rFonts w:ascii="Times New Roman" w:hAnsi="Times New Roman"/>
          <w:i/>
          <w:position w:val="-12"/>
          <w:sz w:val="24"/>
          <w:szCs w:val="24"/>
        </w:rPr>
        <w:object w:dxaOrig="1780" w:dyaOrig="380" w14:anchorId="5B03AF71">
          <v:shape id="_x0000_i1032" type="#_x0000_t75" style="width:85.5pt;height:14.25pt" o:ole="">
            <v:imagedata r:id="rId23" o:title=""/>
          </v:shape>
          <o:OLEObject Type="Embed" ProgID="Equation.DSMT4" ShapeID="_x0000_i1032" DrawAspect="Content" ObjectID="_1718568053" r:id="rId24"/>
        </w:object>
      </w:r>
      <w:r w:rsidRPr="002A7DC5">
        <w:rPr>
          <w:rFonts w:ascii="Times New Roman" w:hAnsi="Times New Roman"/>
          <w:i/>
          <w:sz w:val="24"/>
          <w:szCs w:val="24"/>
        </w:rPr>
        <w:t>;  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 исследовать функцию по ее графику;</w:t>
      </w:r>
    </w:p>
    <w:p w14:paraId="2DE2A2ED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находить множество значений, нули, промежутки знакопостоянства, монотонности квадратичной функции; оперировать понятиями: последовательность, арифметическая прогрессия, геометрическая прогрессия; решать задачи на арифметическую и геометрическую прогрессию.</w:t>
      </w:r>
    </w:p>
    <w:p w14:paraId="6A9124FA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5D448494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 использовать свойства и график квадратичной функции при решении задач из других учебных предметов.</w:t>
      </w:r>
    </w:p>
    <w:p w14:paraId="289F01FA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7DC5">
        <w:rPr>
          <w:rFonts w:ascii="Times New Roman" w:hAnsi="Times New Roman"/>
          <w:b/>
          <w:bCs/>
          <w:sz w:val="24"/>
          <w:szCs w:val="24"/>
        </w:rPr>
        <w:t>Текстовые задачи</w:t>
      </w:r>
    </w:p>
    <w:p w14:paraId="771B8FFC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lastRenderedPageBreak/>
        <w:t>Решать простые и сложные задачи разных типов, а также задачи повышенной трудности; использовать разные краткие записи как модели текстов сложных задач для построения поисковой схемы и решения задач;</w:t>
      </w:r>
    </w:p>
    <w:p w14:paraId="776FB147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2A7DC5">
        <w:rPr>
          <w:rFonts w:ascii="Times New Roman" w:hAnsi="Times New Roman"/>
          <w:i/>
          <w:sz w:val="24"/>
          <w:szCs w:val="24"/>
          <w:lang w:eastAsia="en-US"/>
        </w:rPr>
        <w:t xml:space="preserve">различать модель текста и модель решения задачи, конструировать к одной модели решения несложной задачи разные модели текста задачи; </w:t>
      </w:r>
      <w:r w:rsidRPr="002A7DC5">
        <w:rPr>
          <w:rFonts w:ascii="Times New Roman" w:hAnsi="Times New Roman"/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14:paraId="12F0DF04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моделировать рассуждения при поиске решения задач с помощью граф-схемы; выделять этапы решения задачи и содержание каждого этапа;</w:t>
      </w:r>
    </w:p>
    <w:p w14:paraId="3DA8576C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14:paraId="7E2EA232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анализировать затруднения при решении задач; выполнять различные преобразования предложенной задачи, конструировать новые задачи из данной, в том числе обратные; интерпретировать вычислительные результаты в задаче, исследовать полученное решение задачи;</w:t>
      </w:r>
    </w:p>
    <w:p w14:paraId="5E1161CE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14:paraId="5BE20F99" w14:textId="77777777" w:rsidR="007E1CCA" w:rsidRPr="00501FBB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исследовать всевозможные ситуации при решении задач на движение по реке, рассматривать разные системы отсчета;</w:t>
      </w:r>
      <w:r>
        <w:rPr>
          <w:rFonts w:ascii="Times New Roman" w:hAnsi="Times New Roman"/>
          <w:i/>
        </w:rPr>
        <w:t xml:space="preserve"> </w:t>
      </w:r>
      <w:r w:rsidRPr="002A7DC5">
        <w:rPr>
          <w:rFonts w:ascii="Times New Roman" w:hAnsi="Times New Roman"/>
          <w:i/>
        </w:rPr>
        <w:t xml:space="preserve">решать разнообразные задачи «на части», </w:t>
      </w:r>
      <w:r>
        <w:rPr>
          <w:rFonts w:ascii="Times New Roman" w:hAnsi="Times New Roman"/>
          <w:i/>
        </w:rPr>
        <w:t xml:space="preserve"> </w:t>
      </w:r>
      <w:r w:rsidRPr="00501FBB">
        <w:rPr>
          <w:rFonts w:ascii="Times New Roman" w:hAnsi="Times New Roman"/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14:paraId="0A7D52C7" w14:textId="77777777" w:rsidR="007E1CCA" w:rsidRPr="002A7DC5" w:rsidRDefault="007E1CCA" w:rsidP="007E1CCA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14:paraId="04DD48E1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владеть основными методами решения задач на смеси, сплавы, концентрации; решать задачи на проценты, в том числе, сложные проценты с обоснованием, используя разные способы;</w:t>
      </w:r>
      <w:r>
        <w:rPr>
          <w:rFonts w:ascii="Times New Roman" w:hAnsi="Times New Roman"/>
          <w:i/>
        </w:rPr>
        <w:t xml:space="preserve"> </w:t>
      </w:r>
      <w:r w:rsidRPr="002A7DC5">
        <w:rPr>
          <w:rFonts w:ascii="Times New Roman" w:hAnsi="Times New Roman"/>
          <w:i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14:paraId="38419623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решать задачи по комбинаторике и теории вероятностей на основе использования изученных методов и обосновывать решение; решать несложные задачи по математической статистике;</w:t>
      </w:r>
    </w:p>
    <w:p w14:paraId="4729919C" w14:textId="77777777" w:rsidR="007E1CCA" w:rsidRPr="002A7DC5" w:rsidRDefault="007E1CCA" w:rsidP="007E1CCA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14:paraId="20C3DFCC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156D4B96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2A7DC5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14:paraId="1CF96EFE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2A7DC5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 решать задачи на движение по реке, рассматривая разные системы отсчета.</w:t>
      </w:r>
    </w:p>
    <w:p w14:paraId="2823D447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 xml:space="preserve">Статистика и теория вероятностей </w:t>
      </w:r>
    </w:p>
    <w:p w14:paraId="01935EA5" w14:textId="77777777" w:rsidR="007E1CCA" w:rsidRPr="002A7DC5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14:paraId="0DA291EC" w14:textId="77777777" w:rsidR="007E1CCA" w:rsidRPr="002A7DC5" w:rsidRDefault="007E1CCA" w:rsidP="007E1CCA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Pr="002A7DC5">
        <w:rPr>
          <w:rStyle w:val="dash041e0431044b0447043d044b0439char1"/>
          <w:i/>
        </w:rPr>
        <w:t>представленную в таблицах, на диаграммах, графиках</w:t>
      </w:r>
      <w:r w:rsidRPr="002A7DC5">
        <w:rPr>
          <w:rFonts w:ascii="Times New Roman" w:hAnsi="Times New Roman"/>
          <w:i/>
          <w:sz w:val="24"/>
          <w:szCs w:val="24"/>
        </w:rPr>
        <w:t>; составлять таблицы, строить диаграммы и графики на основе данных; оперировать понятиями: факториал числа, перестановки и сочетания, треугольник Паскаля;</w:t>
      </w:r>
    </w:p>
    <w:p w14:paraId="30C4C422" w14:textId="77777777" w:rsidR="007E1CCA" w:rsidRPr="002A7DC5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 xml:space="preserve">применять правило произведения при решении комбинаторных задач; оперировать понятиями: случайный опыт, случайный выбор, испытание, элементарное случайное событие </w:t>
      </w:r>
      <w:r w:rsidRPr="002A7DC5">
        <w:rPr>
          <w:rFonts w:ascii="Times New Roman" w:hAnsi="Times New Roman"/>
          <w:i/>
        </w:rPr>
        <w:lastRenderedPageBreak/>
        <w:t>(исход), классическое определение вероятности случайного события, операции над случайными событиями;</w:t>
      </w:r>
    </w:p>
    <w:p w14:paraId="07A51094" w14:textId="77777777" w:rsidR="007E1CCA" w:rsidRPr="002A7DC5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представлять информацию с помощью кругов Эйлера; решать задачи на вычисление вероятности с подсчетом количества вариантов с помощью комбинаторики.</w:t>
      </w:r>
    </w:p>
    <w:p w14:paraId="6279ACC8" w14:textId="77777777" w:rsidR="007E1CCA" w:rsidRPr="002A7DC5" w:rsidRDefault="007E1CCA" w:rsidP="007E1CCA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DC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70E660E3" w14:textId="77777777" w:rsidR="007E1CCA" w:rsidRPr="002A7DC5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 xml:space="preserve">извлекать, интерпретировать и преобразовывать информацию, </w:t>
      </w:r>
      <w:r w:rsidRPr="002A7DC5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14:paraId="511FE019" w14:textId="77777777" w:rsidR="007E1CCA" w:rsidRPr="002A7DC5" w:rsidRDefault="007E1CCA" w:rsidP="007E1CCA">
      <w:pPr>
        <w:pStyle w:val="aa"/>
        <w:numPr>
          <w:ilvl w:val="0"/>
          <w:numId w:val="2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2A7DC5">
        <w:rPr>
          <w:rFonts w:ascii="Times New Roman" w:hAnsi="Times New Roman"/>
          <w:i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 оценивать вероятность реальных событий и явлений.</w:t>
      </w:r>
    </w:p>
    <w:p w14:paraId="4EE4EDD5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7DC5">
        <w:rPr>
          <w:rFonts w:ascii="Times New Roman" w:hAnsi="Times New Roman"/>
          <w:b/>
          <w:bCs/>
          <w:sz w:val="24"/>
          <w:szCs w:val="24"/>
        </w:rPr>
        <w:t>История математики</w:t>
      </w:r>
    </w:p>
    <w:p w14:paraId="3F84DA8C" w14:textId="77777777" w:rsidR="007E1CCA" w:rsidRPr="002A7DC5" w:rsidRDefault="007E1CCA" w:rsidP="007E1CCA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областей; понимать роль математики в развитии России.</w:t>
      </w:r>
    </w:p>
    <w:p w14:paraId="66C1025A" w14:textId="77777777" w:rsidR="007E1CCA" w:rsidRPr="002A7DC5" w:rsidRDefault="007E1CCA" w:rsidP="007E1C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7DC5">
        <w:rPr>
          <w:rFonts w:ascii="Times New Roman" w:hAnsi="Times New Roman"/>
          <w:b/>
          <w:bCs/>
          <w:sz w:val="24"/>
          <w:szCs w:val="24"/>
        </w:rPr>
        <w:t>Методы математики</w:t>
      </w:r>
    </w:p>
    <w:p w14:paraId="15841A34" w14:textId="77777777" w:rsidR="007E1CCA" w:rsidRPr="002A7DC5" w:rsidRDefault="007E1CCA" w:rsidP="007E1CCA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Используя изученные методы, проводить доказательство, выполнять опровержение;выбирать изученные методы и их комбинации для решения математических задач;</w:t>
      </w:r>
    </w:p>
    <w:p w14:paraId="07EDF8C3" w14:textId="77777777" w:rsidR="007E1CCA" w:rsidRPr="002A7DC5" w:rsidRDefault="007E1CCA" w:rsidP="007E1CCA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A7DC5">
        <w:rPr>
          <w:rFonts w:ascii="Times New Roman" w:hAnsi="Times New Roman"/>
          <w:i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 применять простейшие программные средства и электронно-коммуникационные системы при решении математических задач.</w:t>
      </w:r>
    </w:p>
    <w:p w14:paraId="4F6D0956" w14:textId="77777777" w:rsidR="007E1CCA" w:rsidRPr="007E1CCA" w:rsidRDefault="007E1CCA" w:rsidP="00D61BEE">
      <w:pPr>
        <w:pStyle w:val="11"/>
        <w:shd w:val="clear" w:color="auto" w:fill="auto"/>
        <w:spacing w:before="0" w:after="0" w:line="240" w:lineRule="auto"/>
        <w:ind w:left="20" w:right="20" w:firstLine="280"/>
        <w:jc w:val="both"/>
        <w:rPr>
          <w:sz w:val="24"/>
          <w:szCs w:val="24"/>
        </w:rPr>
      </w:pPr>
    </w:p>
    <w:p w14:paraId="250C006F" w14:textId="77777777" w:rsidR="009B0419" w:rsidRPr="003E3E7F" w:rsidRDefault="009B0419" w:rsidP="00A15E8B">
      <w:pPr>
        <w:pStyle w:val="22"/>
        <w:shd w:val="clear" w:color="auto" w:fill="auto"/>
        <w:spacing w:before="0" w:after="0" w:line="276" w:lineRule="auto"/>
        <w:ind w:left="20"/>
        <w:rPr>
          <w:rFonts w:ascii="Times New Roman" w:hAnsi="Times New Roman"/>
          <w:b/>
          <w:u w:val="single"/>
        </w:rPr>
      </w:pPr>
      <w:bookmarkStart w:id="7" w:name="bookmark9"/>
    </w:p>
    <w:p w14:paraId="58797425" w14:textId="77777777" w:rsidR="003E3E7F" w:rsidRPr="007E1CCA" w:rsidRDefault="007E1CCA" w:rsidP="003E3E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E1CCA">
        <w:rPr>
          <w:rFonts w:ascii="Times New Roman" w:hAnsi="Times New Roman"/>
          <w:b/>
          <w:sz w:val="24"/>
          <w:szCs w:val="24"/>
        </w:rPr>
        <w:t>Раздел 2</w:t>
      </w:r>
      <w:r>
        <w:rPr>
          <w:rFonts w:ascii="Times New Roman" w:hAnsi="Times New Roman"/>
          <w:b/>
          <w:sz w:val="24"/>
          <w:szCs w:val="24"/>
        </w:rPr>
        <w:t>.</w:t>
      </w:r>
      <w:r w:rsidRPr="007E1CCA">
        <w:rPr>
          <w:rFonts w:ascii="Times New Roman" w:hAnsi="Times New Roman"/>
          <w:b/>
          <w:sz w:val="24"/>
          <w:szCs w:val="24"/>
        </w:rPr>
        <w:t xml:space="preserve"> </w:t>
      </w:r>
      <w:r w:rsidR="003E3E7F" w:rsidRPr="007E1CCA">
        <w:rPr>
          <w:rFonts w:ascii="Times New Roman" w:hAnsi="Times New Roman"/>
          <w:b/>
          <w:sz w:val="24"/>
          <w:szCs w:val="24"/>
        </w:rPr>
        <w:t>СОДЕРЖАНИЕ УЧЕБНОГО ПРЕДМЕТА «АЛГЕБРА»</w:t>
      </w:r>
    </w:p>
    <w:p w14:paraId="466996C4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>Алгебраические выражения</w:t>
      </w:r>
    </w:p>
    <w:p w14:paraId="5BC9C98C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 </w:t>
      </w:r>
    </w:p>
    <w:p w14:paraId="6745F2B9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Степень с натуральными показателями и её свойства. Одночлены. Одночлен стандартного вида. Степень одночлена. Многочлены. Многочлен стандартного вида. Степень многочлена. Сложение, вычитание и умножение многочленов. Формулы сокращённого умножения: квадрат суммы и квадрат разности двух выражений. Разложение многочлена на множители. Вынесение общего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Разложение квадратного трёхчлена на множители. </w:t>
      </w:r>
    </w:p>
    <w:p w14:paraId="017D8E82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целыми показателями и её свойства.</w:t>
      </w:r>
    </w:p>
    <w:p w14:paraId="48D0C8E6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>Квадратные корни. Арифметический квадратный корень и его свойства. Тождественные преобразования выражений, содержащих квадратные корни.</w:t>
      </w:r>
    </w:p>
    <w:p w14:paraId="0CB7F7D3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>Уравнения</w:t>
      </w:r>
    </w:p>
    <w:p w14:paraId="08AB178C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 Линейной уравнение. Квадратное уравнение. Формула корней квадратного уравнения. Теория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 </w:t>
      </w:r>
      <w:r w:rsidRPr="003E3E7F">
        <w:rPr>
          <w:rFonts w:ascii="Times New Roman" w:hAnsi="Times New Roman"/>
          <w:sz w:val="24"/>
          <w:szCs w:val="24"/>
        </w:rPr>
        <w:br/>
        <w:t>Уравнение с двумя переменными. График уравнения с двумя переменными. Линейное уравнение с двумя переменными и его график. 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модель реальной ситуации.</w:t>
      </w:r>
    </w:p>
    <w:p w14:paraId="26B30AB0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>Неравенства</w:t>
      </w:r>
    </w:p>
    <w:p w14:paraId="3DADB796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Числовые неравенства и их свойства. Сложение и умножение числовых неравенств.  Оценивание значения выражения. Неравенство с одной переменной. Равносильные неравенства. </w:t>
      </w:r>
      <w:r w:rsidRPr="003E3E7F">
        <w:rPr>
          <w:rFonts w:ascii="Times New Roman" w:hAnsi="Times New Roman"/>
          <w:sz w:val="24"/>
          <w:szCs w:val="24"/>
        </w:rPr>
        <w:lastRenderedPageBreak/>
        <w:t>Числовые промежутки. Линейные и квадратные неравенства с одной переменной. Системы неравенств с одной переменной.</w:t>
      </w:r>
    </w:p>
    <w:p w14:paraId="4C68D16E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 xml:space="preserve">Числовые множества </w:t>
      </w:r>
    </w:p>
    <w:p w14:paraId="6C373DED" w14:textId="78E08172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3E3E7F">
        <w:rPr>
          <w:rFonts w:ascii="Times New Roman" w:hAnsi="Times New Roman"/>
          <w:sz w:val="24"/>
          <w:szCs w:val="24"/>
        </w:rPr>
        <w:t xml:space="preserve">, где </w:t>
      </w:r>
      <w:r w:rsidRPr="003E3E7F">
        <w:rPr>
          <w:rFonts w:ascii="Times New Roman" w:hAnsi="Times New Roman"/>
          <w:i/>
          <w:sz w:val="24"/>
          <w:szCs w:val="24"/>
          <w:lang w:val="en-US"/>
        </w:rPr>
        <w:t>m</w:t>
      </w:r>
      <m:oMath>
        <m:r>
          <w:rPr>
            <w:rFonts w:ascii="Cambria Math" w:hAnsi="Cambria Math"/>
            <w:sz w:val="24"/>
            <w:szCs w:val="24"/>
          </w:rPr>
          <m:t>∈</m:t>
        </m:r>
      </m:oMath>
      <w:r w:rsidRPr="003E3E7F">
        <w:rPr>
          <w:rFonts w:ascii="Times New Roman" w:hAnsi="Times New Roman"/>
          <w:i/>
          <w:sz w:val="24"/>
          <w:szCs w:val="24"/>
          <w:lang w:val="en-US"/>
        </w:rPr>
        <w:t>Z</w:t>
      </w:r>
      <w:r w:rsidRPr="003E3E7F">
        <w:rPr>
          <w:rFonts w:ascii="Times New Roman" w:hAnsi="Times New Roman"/>
          <w:sz w:val="24"/>
          <w:szCs w:val="24"/>
        </w:rPr>
        <w:t>,</w:t>
      </w:r>
      <w:r w:rsidRPr="003E3E7F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Cambria Math" w:hAnsi="Cambria Math"/>
            <w:sz w:val="24"/>
            <w:szCs w:val="24"/>
          </w:rPr>
          <m:t>∈</m:t>
        </m:r>
      </m:oMath>
      <w:r w:rsidRPr="003E3E7F">
        <w:rPr>
          <w:rFonts w:ascii="Times New Roman" w:hAnsi="Times New Roman"/>
          <w:sz w:val="24"/>
          <w:szCs w:val="24"/>
          <w:lang w:val="en-US"/>
        </w:rPr>
        <w:t>N</w:t>
      </w:r>
      <w:r w:rsidRPr="003E3E7F">
        <w:rPr>
          <w:rFonts w:ascii="Times New Roman" w:hAnsi="Times New Roman"/>
          <w:sz w:val="24"/>
          <w:szCs w:val="24"/>
        </w:rPr>
        <w:t xml:space="preserve">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</w:t>
      </w:r>
      <w:r w:rsidRPr="003E3E7F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E3E7F">
        <w:rPr>
          <w:rFonts w:ascii="Times New Roman" w:hAnsi="Times New Roman"/>
          <w:i/>
          <w:sz w:val="24"/>
          <w:szCs w:val="24"/>
        </w:rPr>
        <w:t xml:space="preserve">, </w:t>
      </w:r>
      <w:r w:rsidRPr="003E3E7F">
        <w:rPr>
          <w:rFonts w:ascii="Times New Roman" w:hAnsi="Times New Roman"/>
          <w:i/>
          <w:sz w:val="24"/>
          <w:szCs w:val="24"/>
          <w:lang w:val="en-US"/>
        </w:rPr>
        <w:t>Z</w:t>
      </w:r>
      <w:r w:rsidRPr="003E3E7F">
        <w:rPr>
          <w:rFonts w:ascii="Times New Roman" w:hAnsi="Times New Roman"/>
          <w:i/>
          <w:sz w:val="24"/>
          <w:szCs w:val="24"/>
        </w:rPr>
        <w:t xml:space="preserve">, </w:t>
      </w:r>
      <w:r w:rsidRPr="003E3E7F">
        <w:rPr>
          <w:rFonts w:ascii="Times New Roman" w:hAnsi="Times New Roman"/>
          <w:i/>
          <w:sz w:val="24"/>
          <w:szCs w:val="24"/>
          <w:lang w:val="en-US"/>
        </w:rPr>
        <w:t>Q</w:t>
      </w:r>
      <w:r w:rsidRPr="003E3E7F">
        <w:rPr>
          <w:rFonts w:ascii="Times New Roman" w:hAnsi="Times New Roman"/>
          <w:i/>
          <w:sz w:val="24"/>
          <w:szCs w:val="24"/>
        </w:rPr>
        <w:t xml:space="preserve">, </w:t>
      </w:r>
      <w:r w:rsidRPr="003E3E7F">
        <w:rPr>
          <w:rFonts w:ascii="Times New Roman" w:hAnsi="Times New Roman"/>
          <w:i/>
          <w:sz w:val="24"/>
          <w:szCs w:val="24"/>
          <w:lang w:val="en-US"/>
        </w:rPr>
        <w:t>R</w:t>
      </w:r>
      <w:r w:rsidRPr="003E3E7F">
        <w:rPr>
          <w:rFonts w:ascii="Times New Roman" w:hAnsi="Times New Roman"/>
          <w:i/>
          <w:sz w:val="24"/>
          <w:szCs w:val="24"/>
        </w:rPr>
        <w:t xml:space="preserve">. </w:t>
      </w:r>
    </w:p>
    <w:p w14:paraId="1E4FAC8E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>Функции</w:t>
      </w:r>
    </w:p>
    <w:p w14:paraId="719B7603" w14:textId="77777777" w:rsidR="00AD1A88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>Числовые функции</w:t>
      </w:r>
    </w:p>
    <w:p w14:paraId="740B344B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знакопостоянства функции. Промежутки возрастания и убывания функции. </w:t>
      </w:r>
    </w:p>
    <w:p w14:paraId="6CE20DF7" w14:textId="0AE04C30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Линейная функция, обратная пропорциональность, квадратичная функция, функция </w:t>
      </w:r>
      <m:oMath>
        <m:r>
          <w:rPr>
            <w:rFonts w:ascii="Cambria Math" w:hAnsi="Cambria Math"/>
            <w:sz w:val="24"/>
            <w:szCs w:val="24"/>
          </w:rPr>
          <m:t>y=√x</m:t>
        </m:r>
      </m:oMath>
      <w:r w:rsidRPr="003E3E7F">
        <w:rPr>
          <w:rFonts w:ascii="Times New Roman" w:hAnsi="Times New Roman"/>
          <w:sz w:val="24"/>
          <w:szCs w:val="24"/>
        </w:rPr>
        <w:t>, их свойства и графики.</w:t>
      </w:r>
    </w:p>
    <w:p w14:paraId="373EAC26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 xml:space="preserve">Числовые последовательности </w:t>
      </w:r>
    </w:p>
    <w:p w14:paraId="7A5F0B89" w14:textId="1C58A93E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Понятие числовой последовательности. Конечные и бесконечные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r w:rsidRPr="003E3E7F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E3E7F">
        <w:rPr>
          <w:rFonts w:ascii="Times New Roman" w:hAnsi="Times New Roman"/>
          <w:sz w:val="24"/>
          <w:szCs w:val="24"/>
        </w:rPr>
        <w:t xml:space="preserve"> первых членов арифметической и геометрической прогрессий. Сумма бесконечной прогрессии, у которой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</m:d>
      </m:oMath>
      <w:r w:rsidRPr="003E3E7F">
        <w:rPr>
          <w:rFonts w:ascii="Times New Roman" w:hAnsi="Times New Roman"/>
          <w:sz w:val="24"/>
          <w:szCs w:val="24"/>
        </w:rPr>
        <w:t xml:space="preserve">&lt;1. Представление бесконечной периодической десятичной дроби в виде обыкновенной дроби. </w:t>
      </w:r>
    </w:p>
    <w:p w14:paraId="2B4A8FE4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>Элементы прикладной математики</w:t>
      </w:r>
    </w:p>
    <w:p w14:paraId="667EE0E3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 xml:space="preserve">Математическое моделирование. Процентные расчёты. Формула сложных процентов. Приближённые вычисления. Абсолютная и относительная погрешности. Основные правила комбинаторики. Частота и вероятность случайного события. Классическое определение вероятности. 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 </w:t>
      </w:r>
    </w:p>
    <w:p w14:paraId="2C86541C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3E3E7F">
        <w:rPr>
          <w:rFonts w:ascii="Times New Roman" w:hAnsi="Times New Roman"/>
          <w:b/>
          <w:sz w:val="24"/>
          <w:szCs w:val="24"/>
        </w:rPr>
        <w:t xml:space="preserve">Алгебра в историческом развитии </w:t>
      </w:r>
    </w:p>
    <w:p w14:paraId="38558260" w14:textId="77777777" w:rsidR="003E3E7F" w:rsidRPr="003E3E7F" w:rsidRDefault="003E3E7F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>Зарождение алгебры, книга о восстановлении и противопоставлении Мухаммеда аль-Хорезми.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Задала Л. Пизанского (Фибоначчи) о кроликах.</w:t>
      </w:r>
    </w:p>
    <w:p w14:paraId="43776C4D" w14:textId="77777777" w:rsidR="003E3E7F" w:rsidRPr="003E3E7F" w:rsidRDefault="003E3E7F" w:rsidP="003E3E7F">
      <w:pPr>
        <w:pStyle w:val="a9"/>
        <w:jc w:val="both"/>
        <w:rPr>
          <w:rStyle w:val="23"/>
          <w:rFonts w:ascii="Times New Roman" w:hAnsi="Times New Roman" w:cs="Times New Roman"/>
          <w:b/>
          <w:sz w:val="24"/>
          <w:szCs w:val="24"/>
        </w:rPr>
      </w:pPr>
      <w:r w:rsidRPr="003E3E7F">
        <w:rPr>
          <w:rFonts w:ascii="Times New Roman" w:hAnsi="Times New Roman"/>
          <w:sz w:val="24"/>
          <w:szCs w:val="24"/>
        </w:rPr>
        <w:t>Л.Ф. Магницкий. П.Л. Чебышев. Н.И. Лобачевский. В.Я. Буняковский. А.Н. Колмогоров. Ф. Виет. П.Ферма. Р. Декарт.  Н. Тарталья. Д. Кардано. Н. Абель. Б. Паскаль. Л. Пизанский. К. Гаусс.</w:t>
      </w:r>
      <w:r w:rsidRPr="003E3E7F">
        <w:rPr>
          <w:rFonts w:ascii="Times New Roman" w:hAnsi="Times New Roman"/>
          <w:b/>
          <w:sz w:val="24"/>
          <w:szCs w:val="24"/>
        </w:rPr>
        <w:br/>
      </w:r>
    </w:p>
    <w:p w14:paraId="57828E21" w14:textId="77777777" w:rsidR="00117C8B" w:rsidRPr="00CF0456" w:rsidRDefault="00117C8B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  <w:bookmarkStart w:id="8" w:name="bookmark28"/>
      <w:bookmarkEnd w:id="7"/>
    </w:p>
    <w:p w14:paraId="46935EC1" w14:textId="77777777" w:rsidR="00117C8B" w:rsidRPr="00CF0456" w:rsidRDefault="00117C8B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14:paraId="1EA6F8FE" w14:textId="77777777" w:rsidR="00117C8B" w:rsidRDefault="00117C8B" w:rsidP="00117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06AAEAD0" w14:textId="77777777" w:rsidR="00117C8B" w:rsidRPr="00D14248" w:rsidRDefault="00D14248" w:rsidP="00D1424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D14248">
        <w:rPr>
          <w:rFonts w:ascii="Times New Roman" w:hAnsi="Times New Roman"/>
          <w:b/>
          <w:sz w:val="24"/>
          <w:szCs w:val="24"/>
        </w:rPr>
        <w:t>7 класс</w:t>
      </w:r>
    </w:p>
    <w:p w14:paraId="65FEEC6D" w14:textId="77777777" w:rsidR="00117C8B" w:rsidRPr="00117C8B" w:rsidRDefault="00117C8B" w:rsidP="003E3E7F">
      <w:pPr>
        <w:pStyle w:val="a9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7"/>
        <w:gridCol w:w="1134"/>
        <w:gridCol w:w="2268"/>
      </w:tblGrid>
      <w:tr w:rsidR="00CF0456" w:rsidRPr="008E5DBB" w14:paraId="615FC6EE" w14:textId="77777777" w:rsidTr="00711B6F">
        <w:trPr>
          <w:trHeight w:val="707"/>
        </w:trPr>
        <w:tc>
          <w:tcPr>
            <w:tcW w:w="3969" w:type="dxa"/>
            <w:shd w:val="clear" w:color="auto" w:fill="auto"/>
          </w:tcPr>
          <w:bookmarkEnd w:id="8"/>
          <w:p w14:paraId="7FC0FAA5" w14:textId="77777777" w:rsidR="00CF0456" w:rsidRPr="007C1755" w:rsidRDefault="00CF0456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55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977" w:type="dxa"/>
          </w:tcPr>
          <w:p w14:paraId="295C7F1C" w14:textId="77777777" w:rsidR="00CF0456" w:rsidRPr="00796E8F" w:rsidRDefault="00CF0456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134" w:type="dxa"/>
            <w:shd w:val="clear" w:color="auto" w:fill="auto"/>
          </w:tcPr>
          <w:p w14:paraId="5C850FB1" w14:textId="77777777" w:rsidR="00CF0456" w:rsidRPr="007C1755" w:rsidRDefault="00CF0456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55">
              <w:rPr>
                <w:rFonts w:ascii="Times New Roman" w:hAnsi="Times New Roman"/>
                <w:b/>
                <w:sz w:val="24"/>
                <w:szCs w:val="24"/>
              </w:rPr>
              <w:t>Количество часов на тему</w:t>
            </w:r>
          </w:p>
        </w:tc>
        <w:tc>
          <w:tcPr>
            <w:tcW w:w="2268" w:type="dxa"/>
          </w:tcPr>
          <w:p w14:paraId="77B7CDD1" w14:textId="77777777" w:rsidR="00CF0456" w:rsidRPr="007C1755" w:rsidRDefault="00CF0456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Коррекционная составляющая урока</w:t>
            </w:r>
          </w:p>
        </w:tc>
      </w:tr>
      <w:tr w:rsidR="00CF0456" w:rsidRPr="008E5DBB" w14:paraId="06154399" w14:textId="77777777" w:rsidTr="00711B6F">
        <w:tc>
          <w:tcPr>
            <w:tcW w:w="3969" w:type="dxa"/>
            <w:shd w:val="clear" w:color="auto" w:fill="FDE9D9" w:themeFill="accent6" w:themeFillTint="33"/>
          </w:tcPr>
          <w:p w14:paraId="325F89FA" w14:textId="77777777" w:rsidR="00CF0456" w:rsidRPr="008E5DBB" w:rsidRDefault="00CF0456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63D1CC8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становление доверительных отношений между учителем и </w:t>
            </w:r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, способствующих позитивному восприятию обучающимися требован</w:t>
            </w:r>
            <w:r>
              <w:rPr>
                <w:rFonts w:ascii="Times New Roman" w:hAnsi="Times New Roman"/>
                <w:sz w:val="24"/>
                <w:szCs w:val="24"/>
              </w:rPr>
              <w:t>ий и просьб учителя.</w:t>
            </w:r>
          </w:p>
          <w:p w14:paraId="4185D9C8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обуждение обучающихся соблюдать на уроке общепринятые нормы поведения, правила общения со старшими (учителями) и сверстниками (учащимися), принципы учебн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дисциплины и самоорганизации. </w:t>
            </w:r>
          </w:p>
          <w:p w14:paraId="47009F2E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14:paraId="7DE77329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нициирование обсуждения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, высказывания обучающимися своего мнения по ее поводу, в</w:t>
            </w:r>
            <w:r>
              <w:rPr>
                <w:rFonts w:ascii="Times New Roman" w:hAnsi="Times New Roman"/>
                <w:sz w:val="24"/>
                <w:szCs w:val="24"/>
              </w:rPr>
              <w:t>ыработки своего к ней отношения.</w:t>
            </w:r>
          </w:p>
          <w:p w14:paraId="3339E8BA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 их внимания к обсуждаемой на уроке информации, активизации </w:t>
            </w:r>
            <w:r w:rsidRPr="007877FF">
              <w:rPr>
                <w:rFonts w:ascii="Times New Roman" w:hAnsi="Times New Roman"/>
                <w:sz w:val="24"/>
                <w:szCs w:val="24"/>
              </w:rPr>
              <w:lastRenderedPageBreak/>
              <w:t>их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A1F2B9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E9842B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801ABF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48EE2EA" w14:textId="77777777" w:rsidR="00CF0456" w:rsidRDefault="00CF0456" w:rsidP="00CF0456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78A3D018" w14:textId="77777777" w:rsidR="00CF0456" w:rsidRPr="00D14248" w:rsidRDefault="00CF0456" w:rsidP="00D142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F73258D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описывать признаки реальных объектов;</w:t>
            </w:r>
          </w:p>
          <w:p w14:paraId="3F745D60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выделять главные признаки предметов и явлений;</w:t>
            </w:r>
          </w:p>
          <w:p w14:paraId="6E2F0CD4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1E0C22DE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объединять объекты и явления на основе общих признаков в класс или группу;</w:t>
            </w:r>
          </w:p>
          <w:p w14:paraId="52A2703F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исключении объектов из групп, сходных на основе существенных признаков;</w:t>
            </w:r>
          </w:p>
          <w:p w14:paraId="3CB8F34F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1E5AF00C" w14:textId="77777777" w:rsid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все мыслительные операции отрабатываются сначала на наглядном конкретном материале, а затем абстрактном.</w:t>
            </w:r>
          </w:p>
          <w:p w14:paraId="21B7C7BD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lastRenderedPageBreak/>
              <w:t>создание заинтересованности в запоминании информации;</w:t>
            </w:r>
          </w:p>
          <w:p w14:paraId="22766D29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формировать установку на долговременное запоминание (У тебя всё получится);</w:t>
            </w:r>
          </w:p>
          <w:p w14:paraId="34468D05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обеспечить понимание запоминаемого материала;</w:t>
            </w:r>
          </w:p>
          <w:p w14:paraId="119CCB77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облегчать процесс запоминания дозировкой информации;</w:t>
            </w:r>
          </w:p>
          <w:p w14:paraId="4736551E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опираться на наиболее развитый вид памяти, – зрительную память;</w:t>
            </w:r>
          </w:p>
          <w:p w14:paraId="0A6C4548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научит</w:t>
            </w:r>
            <w:r w:rsidR="004A6363">
              <w:rPr>
                <w:rFonts w:ascii="Times New Roman" w:hAnsi="Times New Roman"/>
                <w:color w:val="000000"/>
              </w:rPr>
              <w:t>ь</w:t>
            </w:r>
            <w:r w:rsidRPr="00711B6F">
              <w:rPr>
                <w:rFonts w:ascii="Times New Roman" w:hAnsi="Times New Roman"/>
                <w:color w:val="000000"/>
              </w:rPr>
              <w:t xml:space="preserve"> рационально осуществлять повторение</w:t>
            </w:r>
            <w:r w:rsidR="004A6363">
              <w:rPr>
                <w:rFonts w:ascii="Times New Roman" w:hAnsi="Times New Roman"/>
                <w:color w:val="000000"/>
              </w:rPr>
              <w:t>.</w:t>
            </w:r>
          </w:p>
          <w:p w14:paraId="76AA856A" w14:textId="77777777" w:rsidR="00711B6F" w:rsidRPr="00711B6F" w:rsidRDefault="00711B6F" w:rsidP="00711B6F">
            <w:pPr>
              <w:shd w:val="clear" w:color="auto" w:fill="FFFFFF"/>
              <w:spacing w:before="28" w:after="28" w:line="402" w:lineRule="atLeast"/>
              <w:ind w:left="36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6CD1E6F" w14:textId="77777777" w:rsidR="00CF0456" w:rsidRPr="00E532D8" w:rsidRDefault="00CF0456" w:rsidP="00711B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8E5DBB" w14:paraId="211675F4" w14:textId="77777777" w:rsidTr="00711B6F">
        <w:tc>
          <w:tcPr>
            <w:tcW w:w="3969" w:type="dxa"/>
            <w:shd w:val="clear" w:color="auto" w:fill="auto"/>
            <w:vAlign w:val="center"/>
          </w:tcPr>
          <w:p w14:paraId="78CEEBB1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2977" w:type="dxa"/>
            <w:vMerge/>
            <w:shd w:val="clear" w:color="auto" w:fill="auto"/>
          </w:tcPr>
          <w:p w14:paraId="3534DE7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4723C4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6C33FA4E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AEDE9A2" w14:textId="77777777" w:rsidTr="00711B6F">
        <w:tc>
          <w:tcPr>
            <w:tcW w:w="3969" w:type="dxa"/>
            <w:shd w:val="clear" w:color="auto" w:fill="auto"/>
            <w:vAlign w:val="center"/>
          </w:tcPr>
          <w:p w14:paraId="75B7CF9A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2977" w:type="dxa"/>
            <w:vMerge/>
            <w:shd w:val="clear" w:color="auto" w:fill="auto"/>
          </w:tcPr>
          <w:p w14:paraId="27A44F77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896045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623F2150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750090BA" w14:textId="77777777" w:rsidTr="00711B6F">
        <w:tc>
          <w:tcPr>
            <w:tcW w:w="3969" w:type="dxa"/>
            <w:shd w:val="clear" w:color="auto" w:fill="auto"/>
            <w:vAlign w:val="center"/>
          </w:tcPr>
          <w:p w14:paraId="0428B117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281E6C8A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36B1EA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vMerge/>
          </w:tcPr>
          <w:p w14:paraId="7754384B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15F29D92" w14:textId="77777777" w:rsidTr="00711B6F">
        <w:tc>
          <w:tcPr>
            <w:tcW w:w="3969" w:type="dxa"/>
            <w:shd w:val="clear" w:color="auto" w:fill="auto"/>
            <w:vAlign w:val="center"/>
          </w:tcPr>
          <w:p w14:paraId="31BD1699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2977" w:type="dxa"/>
            <w:vMerge/>
            <w:shd w:val="clear" w:color="auto" w:fill="auto"/>
          </w:tcPr>
          <w:p w14:paraId="3E18BC21" w14:textId="77777777" w:rsidR="00CF0456" w:rsidRPr="00E532D8" w:rsidRDefault="00CF0456" w:rsidP="00D61B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F621F1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E81003A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532D8" w14:paraId="4BBEBE6A" w14:textId="77777777" w:rsidTr="00711B6F">
        <w:tc>
          <w:tcPr>
            <w:tcW w:w="3969" w:type="dxa"/>
            <w:shd w:val="clear" w:color="auto" w:fill="auto"/>
          </w:tcPr>
          <w:p w14:paraId="17939E1E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1525A198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B4FCA3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3D4CF0CD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2F896BD3" w14:textId="77777777" w:rsidTr="00711B6F">
        <w:tc>
          <w:tcPr>
            <w:tcW w:w="3969" w:type="dxa"/>
            <w:shd w:val="clear" w:color="auto" w:fill="FDE9D9" w:themeFill="accent6" w:themeFillTint="33"/>
          </w:tcPr>
          <w:p w14:paraId="6F9BCF75" w14:textId="77777777" w:rsidR="00CF0456" w:rsidRPr="008E5DBB" w:rsidRDefault="00CF0456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Целые выражения</w:t>
            </w:r>
          </w:p>
        </w:tc>
        <w:tc>
          <w:tcPr>
            <w:tcW w:w="2977" w:type="dxa"/>
            <w:vMerge/>
            <w:shd w:val="clear" w:color="auto" w:fill="auto"/>
          </w:tcPr>
          <w:p w14:paraId="4772AB5F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5253CB2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14:paraId="509642B1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CF0456" w:rsidRPr="008E5DBB" w14:paraId="64748640" w14:textId="77777777" w:rsidTr="00711B6F">
        <w:tc>
          <w:tcPr>
            <w:tcW w:w="3969" w:type="dxa"/>
            <w:shd w:val="clear" w:color="auto" w:fill="auto"/>
            <w:vAlign w:val="center"/>
          </w:tcPr>
          <w:p w14:paraId="45FA4A3B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Тождественно равные выражения. Тождества</w:t>
            </w:r>
          </w:p>
        </w:tc>
        <w:tc>
          <w:tcPr>
            <w:tcW w:w="2977" w:type="dxa"/>
            <w:vMerge/>
            <w:shd w:val="clear" w:color="auto" w:fill="auto"/>
          </w:tcPr>
          <w:p w14:paraId="2DFE855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4E0E29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Merge/>
          </w:tcPr>
          <w:p w14:paraId="0581ED2D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13F7D0E" w14:textId="77777777" w:rsidTr="00711B6F">
        <w:tc>
          <w:tcPr>
            <w:tcW w:w="3969" w:type="dxa"/>
            <w:shd w:val="clear" w:color="auto" w:fill="auto"/>
            <w:vAlign w:val="center"/>
          </w:tcPr>
          <w:p w14:paraId="654F3A36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2977" w:type="dxa"/>
            <w:vMerge/>
            <w:shd w:val="clear" w:color="auto" w:fill="auto"/>
          </w:tcPr>
          <w:p w14:paraId="2B791837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A2AD5A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7EE13873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1E32660" w14:textId="77777777" w:rsidTr="00711B6F">
        <w:tc>
          <w:tcPr>
            <w:tcW w:w="3969" w:type="dxa"/>
            <w:shd w:val="clear" w:color="auto" w:fill="auto"/>
            <w:vAlign w:val="center"/>
          </w:tcPr>
          <w:p w14:paraId="1BAD3D82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2977" w:type="dxa"/>
            <w:vMerge/>
            <w:shd w:val="clear" w:color="auto" w:fill="auto"/>
          </w:tcPr>
          <w:p w14:paraId="601D594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F6C358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75B0FCE7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72527DE6" w14:textId="77777777" w:rsidTr="00711B6F">
        <w:tc>
          <w:tcPr>
            <w:tcW w:w="3969" w:type="dxa"/>
            <w:shd w:val="clear" w:color="auto" w:fill="auto"/>
            <w:vAlign w:val="center"/>
          </w:tcPr>
          <w:p w14:paraId="2243FF7A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2977" w:type="dxa"/>
            <w:vMerge/>
            <w:shd w:val="clear" w:color="auto" w:fill="auto"/>
          </w:tcPr>
          <w:p w14:paraId="25ACB38E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7105F5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23FE6AC3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2724EAE" w14:textId="77777777" w:rsidTr="00711B6F">
        <w:tc>
          <w:tcPr>
            <w:tcW w:w="3969" w:type="dxa"/>
            <w:shd w:val="clear" w:color="auto" w:fill="auto"/>
            <w:vAlign w:val="center"/>
          </w:tcPr>
          <w:p w14:paraId="61B4D032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2977" w:type="dxa"/>
            <w:vMerge/>
            <w:shd w:val="clear" w:color="auto" w:fill="auto"/>
          </w:tcPr>
          <w:p w14:paraId="70A400E0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C29519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69DEC682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66DD0A3D" w14:textId="77777777" w:rsidTr="00711B6F">
        <w:tc>
          <w:tcPr>
            <w:tcW w:w="3969" w:type="dxa"/>
            <w:shd w:val="clear" w:color="auto" w:fill="auto"/>
            <w:vAlign w:val="center"/>
          </w:tcPr>
          <w:p w14:paraId="164140CE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2977" w:type="dxa"/>
            <w:vMerge/>
            <w:shd w:val="clear" w:color="auto" w:fill="auto"/>
          </w:tcPr>
          <w:p w14:paraId="605FDF4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05625C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vMerge/>
          </w:tcPr>
          <w:p w14:paraId="3E9B4CC5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858D3C3" w14:textId="77777777" w:rsidTr="00711B6F">
        <w:tc>
          <w:tcPr>
            <w:tcW w:w="3969" w:type="dxa"/>
            <w:shd w:val="clear" w:color="auto" w:fill="auto"/>
            <w:vAlign w:val="center"/>
          </w:tcPr>
          <w:p w14:paraId="48DEBCD9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2977" w:type="dxa"/>
            <w:vMerge/>
            <w:shd w:val="clear" w:color="auto" w:fill="auto"/>
          </w:tcPr>
          <w:p w14:paraId="23FF9FE2" w14:textId="77777777" w:rsidR="00CF0456" w:rsidRPr="00E532D8" w:rsidRDefault="00CF0456" w:rsidP="00D61B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A56CC8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054AF9AB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532D8" w14:paraId="1BEDCB7E" w14:textId="77777777" w:rsidTr="00711B6F">
        <w:tc>
          <w:tcPr>
            <w:tcW w:w="3969" w:type="dxa"/>
            <w:shd w:val="clear" w:color="auto" w:fill="auto"/>
          </w:tcPr>
          <w:p w14:paraId="72C0B3FB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65C5A3B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265CF3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CC8BC54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1050F45B" w14:textId="77777777" w:rsidTr="00711B6F">
        <w:tc>
          <w:tcPr>
            <w:tcW w:w="3969" w:type="dxa"/>
            <w:shd w:val="clear" w:color="auto" w:fill="auto"/>
            <w:vAlign w:val="center"/>
          </w:tcPr>
          <w:p w14:paraId="0CA4669C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2977" w:type="dxa"/>
            <w:vMerge/>
            <w:shd w:val="clear" w:color="auto" w:fill="auto"/>
          </w:tcPr>
          <w:p w14:paraId="1A012D3D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314A56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0FFDA288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4C7F0846" w14:textId="77777777" w:rsidTr="00711B6F">
        <w:tc>
          <w:tcPr>
            <w:tcW w:w="3969" w:type="dxa"/>
            <w:shd w:val="clear" w:color="auto" w:fill="auto"/>
            <w:vAlign w:val="center"/>
          </w:tcPr>
          <w:p w14:paraId="0CBAFC56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977" w:type="dxa"/>
            <w:vMerge/>
            <w:shd w:val="clear" w:color="auto" w:fill="auto"/>
          </w:tcPr>
          <w:p w14:paraId="7C6F285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6B54D1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vMerge/>
          </w:tcPr>
          <w:p w14:paraId="63A1AD37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6D7EED22" w14:textId="77777777" w:rsidTr="00711B6F">
        <w:tc>
          <w:tcPr>
            <w:tcW w:w="3969" w:type="dxa"/>
            <w:shd w:val="clear" w:color="auto" w:fill="auto"/>
            <w:vAlign w:val="center"/>
          </w:tcPr>
          <w:p w14:paraId="406D317B" w14:textId="77777777" w:rsidR="00CF0456" w:rsidRPr="00E532D8" w:rsidRDefault="00CF0456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977" w:type="dxa"/>
            <w:vMerge/>
            <w:shd w:val="clear" w:color="auto" w:fill="auto"/>
          </w:tcPr>
          <w:p w14:paraId="38102389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300F2B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74C2BAA3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4DB06177" w14:textId="77777777" w:rsidTr="00711B6F">
        <w:tc>
          <w:tcPr>
            <w:tcW w:w="3969" w:type="dxa"/>
            <w:shd w:val="clear" w:color="auto" w:fill="auto"/>
            <w:vAlign w:val="center"/>
          </w:tcPr>
          <w:p w14:paraId="395C1D2D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Метод группировки</w:t>
            </w:r>
          </w:p>
        </w:tc>
        <w:tc>
          <w:tcPr>
            <w:tcW w:w="2977" w:type="dxa"/>
            <w:vMerge/>
            <w:shd w:val="clear" w:color="auto" w:fill="auto"/>
          </w:tcPr>
          <w:p w14:paraId="1DD80983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F1A8FB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68EC561C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596EF3CB" w14:textId="77777777" w:rsidTr="00711B6F">
        <w:tc>
          <w:tcPr>
            <w:tcW w:w="3969" w:type="dxa"/>
            <w:shd w:val="clear" w:color="auto" w:fill="auto"/>
            <w:vAlign w:val="center"/>
          </w:tcPr>
          <w:p w14:paraId="0297DE49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</w:t>
            </w:r>
          </w:p>
        </w:tc>
        <w:tc>
          <w:tcPr>
            <w:tcW w:w="2977" w:type="dxa"/>
            <w:vMerge/>
            <w:shd w:val="clear" w:color="auto" w:fill="auto"/>
          </w:tcPr>
          <w:p w14:paraId="17375802" w14:textId="77777777" w:rsidR="00CF0456" w:rsidRPr="00E532D8" w:rsidRDefault="00CF0456" w:rsidP="00D61B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381521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F8F59A6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532D8" w14:paraId="2EA4C169" w14:textId="77777777" w:rsidTr="00711B6F">
        <w:tc>
          <w:tcPr>
            <w:tcW w:w="3969" w:type="dxa"/>
            <w:shd w:val="clear" w:color="auto" w:fill="auto"/>
          </w:tcPr>
          <w:p w14:paraId="108B9F52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576BC7D5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DE1550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EE47D39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050D64DC" w14:textId="77777777" w:rsidTr="00711B6F">
        <w:tc>
          <w:tcPr>
            <w:tcW w:w="3969" w:type="dxa"/>
            <w:shd w:val="clear" w:color="auto" w:fill="auto"/>
            <w:vAlign w:val="center"/>
          </w:tcPr>
          <w:p w14:paraId="019C9A7C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6FDF4981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13DE7C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694B33C1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4874C20D" w14:textId="77777777" w:rsidTr="00711B6F">
        <w:tc>
          <w:tcPr>
            <w:tcW w:w="3969" w:type="dxa"/>
            <w:shd w:val="clear" w:color="auto" w:fill="auto"/>
            <w:vAlign w:val="center"/>
          </w:tcPr>
          <w:p w14:paraId="6DE2F50E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36E00F93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C24D0C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5512AC9C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05051FB2" w14:textId="77777777" w:rsidTr="00711B6F">
        <w:tc>
          <w:tcPr>
            <w:tcW w:w="3969" w:type="dxa"/>
            <w:shd w:val="clear" w:color="auto" w:fill="auto"/>
            <w:vAlign w:val="center"/>
          </w:tcPr>
          <w:p w14:paraId="42453D58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Квадрат суммы и квадрат разности двух выражений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754F43E3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EC6362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13AD93A0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33FBCDBB" w14:textId="77777777" w:rsidTr="00711B6F">
        <w:tc>
          <w:tcPr>
            <w:tcW w:w="3969" w:type="dxa"/>
            <w:shd w:val="clear" w:color="auto" w:fill="auto"/>
            <w:vAlign w:val="center"/>
          </w:tcPr>
          <w:p w14:paraId="309D967A" w14:textId="77777777" w:rsidR="00CF0456" w:rsidRPr="00E532D8" w:rsidRDefault="00CF0456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28A2A39C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6B509F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6A009909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C48A732" w14:textId="77777777" w:rsidTr="00711B6F">
        <w:tc>
          <w:tcPr>
            <w:tcW w:w="3969" w:type="dxa"/>
            <w:shd w:val="clear" w:color="auto" w:fill="auto"/>
            <w:vAlign w:val="center"/>
          </w:tcPr>
          <w:p w14:paraId="5E105925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2977" w:type="dxa"/>
            <w:vMerge/>
            <w:shd w:val="clear" w:color="auto" w:fill="auto"/>
          </w:tcPr>
          <w:p w14:paraId="3438D4F5" w14:textId="77777777" w:rsidR="00CF0456" w:rsidRPr="00E532D8" w:rsidRDefault="00CF0456" w:rsidP="00D61B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4E7FCB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7589387A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532D8" w14:paraId="552F0D09" w14:textId="77777777" w:rsidTr="00711B6F">
        <w:tc>
          <w:tcPr>
            <w:tcW w:w="3969" w:type="dxa"/>
            <w:shd w:val="clear" w:color="auto" w:fill="auto"/>
          </w:tcPr>
          <w:p w14:paraId="7A42F1EB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7547AC85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B256BD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29B66435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66DC61EB" w14:textId="77777777" w:rsidTr="00711B6F">
        <w:tc>
          <w:tcPr>
            <w:tcW w:w="3969" w:type="dxa"/>
            <w:shd w:val="clear" w:color="auto" w:fill="auto"/>
            <w:vAlign w:val="center"/>
          </w:tcPr>
          <w:p w14:paraId="0913EC90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lastRenderedPageBreak/>
              <w:t>Сумма и разность кубов двух выражений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5C66FF11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541633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12E4995E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4F308F03" w14:textId="77777777" w:rsidTr="00711B6F">
        <w:tc>
          <w:tcPr>
            <w:tcW w:w="3969" w:type="dxa"/>
            <w:shd w:val="clear" w:color="auto" w:fill="auto"/>
            <w:vAlign w:val="center"/>
          </w:tcPr>
          <w:p w14:paraId="2FA56C1C" w14:textId="77777777" w:rsidR="00CF0456" w:rsidRPr="00E532D8" w:rsidRDefault="00CF0456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977" w:type="dxa"/>
            <w:vMerge/>
            <w:shd w:val="clear" w:color="auto" w:fill="auto"/>
          </w:tcPr>
          <w:p w14:paraId="78312BAF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65DDA6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0BF4F390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06AB46BC" w14:textId="77777777" w:rsidTr="00711B6F">
        <w:tc>
          <w:tcPr>
            <w:tcW w:w="3969" w:type="dxa"/>
            <w:shd w:val="clear" w:color="auto" w:fill="auto"/>
            <w:vAlign w:val="center"/>
          </w:tcPr>
          <w:p w14:paraId="14EB4CAB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977" w:type="dxa"/>
            <w:vMerge/>
            <w:shd w:val="clear" w:color="auto" w:fill="auto"/>
          </w:tcPr>
          <w:p w14:paraId="21E90926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10C628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Merge/>
          </w:tcPr>
          <w:p w14:paraId="128EADB9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00EAEE79" w14:textId="77777777" w:rsidTr="00711B6F">
        <w:tc>
          <w:tcPr>
            <w:tcW w:w="3969" w:type="dxa"/>
            <w:shd w:val="clear" w:color="auto" w:fill="auto"/>
            <w:vAlign w:val="center"/>
          </w:tcPr>
          <w:p w14:paraId="73C55A6F" w14:textId="77777777" w:rsidR="00CF0456" w:rsidRPr="00E532D8" w:rsidRDefault="00CF0456" w:rsidP="00D61BEE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№ 5</w:t>
            </w:r>
          </w:p>
        </w:tc>
        <w:tc>
          <w:tcPr>
            <w:tcW w:w="2977" w:type="dxa"/>
            <w:vMerge/>
            <w:shd w:val="clear" w:color="auto" w:fill="auto"/>
          </w:tcPr>
          <w:p w14:paraId="752B40BE" w14:textId="77777777" w:rsidR="00CF0456" w:rsidRPr="00E532D8" w:rsidRDefault="00CF0456" w:rsidP="00D61B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FB2EF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2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D6042AE" w14:textId="77777777" w:rsidR="00CF0456" w:rsidRPr="00E532D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532D8" w14:paraId="77F8910C" w14:textId="77777777" w:rsidTr="00711B6F">
        <w:tc>
          <w:tcPr>
            <w:tcW w:w="3969" w:type="dxa"/>
            <w:shd w:val="clear" w:color="auto" w:fill="auto"/>
          </w:tcPr>
          <w:p w14:paraId="4FCB4297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43C68242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7FF665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51C410F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398B9238" w14:textId="77777777" w:rsidTr="00711B6F">
        <w:tc>
          <w:tcPr>
            <w:tcW w:w="3969" w:type="dxa"/>
            <w:shd w:val="clear" w:color="auto" w:fill="FDE9D9" w:themeFill="accent6" w:themeFillTint="33"/>
          </w:tcPr>
          <w:p w14:paraId="15E166D5" w14:textId="77777777" w:rsidR="00CF0456" w:rsidRPr="008E5DBB" w:rsidRDefault="00CF0456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2977" w:type="dxa"/>
            <w:vMerge/>
            <w:shd w:val="clear" w:color="auto" w:fill="auto"/>
          </w:tcPr>
          <w:p w14:paraId="0332BB65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4C4BC624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14:paraId="11FD329E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036AF" w14:paraId="18EDA337" w14:textId="77777777" w:rsidTr="00711B6F">
        <w:tc>
          <w:tcPr>
            <w:tcW w:w="3969" w:type="dxa"/>
            <w:shd w:val="clear" w:color="auto" w:fill="auto"/>
            <w:vAlign w:val="center"/>
          </w:tcPr>
          <w:p w14:paraId="3A753860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Связи между величинами. Функция</w:t>
            </w:r>
          </w:p>
        </w:tc>
        <w:tc>
          <w:tcPr>
            <w:tcW w:w="2977" w:type="dxa"/>
            <w:vMerge/>
            <w:shd w:val="clear" w:color="auto" w:fill="auto"/>
          </w:tcPr>
          <w:p w14:paraId="3E008009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3CA5D9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15B341BD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E036AF" w14:paraId="5EE6C718" w14:textId="77777777" w:rsidTr="00711B6F">
        <w:tc>
          <w:tcPr>
            <w:tcW w:w="3969" w:type="dxa"/>
            <w:shd w:val="clear" w:color="auto" w:fill="auto"/>
            <w:vAlign w:val="center"/>
          </w:tcPr>
          <w:p w14:paraId="6F9B2741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977" w:type="dxa"/>
            <w:vMerge/>
            <w:shd w:val="clear" w:color="auto" w:fill="auto"/>
          </w:tcPr>
          <w:p w14:paraId="2E3DE43F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6A13A4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5B802A62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E036AF" w14:paraId="4710200B" w14:textId="77777777" w:rsidTr="00711B6F">
        <w:tc>
          <w:tcPr>
            <w:tcW w:w="3969" w:type="dxa"/>
            <w:shd w:val="clear" w:color="auto" w:fill="auto"/>
            <w:vAlign w:val="center"/>
          </w:tcPr>
          <w:p w14:paraId="5670C739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2977" w:type="dxa"/>
            <w:vMerge/>
            <w:shd w:val="clear" w:color="auto" w:fill="auto"/>
          </w:tcPr>
          <w:p w14:paraId="3F97B7F0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78510C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34CA118D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0CDED4D5" w14:textId="77777777" w:rsidTr="00711B6F">
        <w:tc>
          <w:tcPr>
            <w:tcW w:w="3969" w:type="dxa"/>
            <w:shd w:val="clear" w:color="auto" w:fill="auto"/>
            <w:vAlign w:val="center"/>
          </w:tcPr>
          <w:p w14:paraId="50AA2D52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2977" w:type="dxa"/>
            <w:vMerge/>
            <w:shd w:val="clear" w:color="auto" w:fill="auto"/>
          </w:tcPr>
          <w:p w14:paraId="2B998F23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14FE38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69696F47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2F54B5D1" w14:textId="77777777" w:rsidTr="00711B6F">
        <w:tc>
          <w:tcPr>
            <w:tcW w:w="3969" w:type="dxa"/>
            <w:shd w:val="clear" w:color="auto" w:fill="auto"/>
            <w:vAlign w:val="center"/>
          </w:tcPr>
          <w:p w14:paraId="5B97A148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6</w:t>
            </w:r>
          </w:p>
        </w:tc>
        <w:tc>
          <w:tcPr>
            <w:tcW w:w="2977" w:type="dxa"/>
            <w:vMerge/>
            <w:shd w:val="clear" w:color="auto" w:fill="auto"/>
          </w:tcPr>
          <w:p w14:paraId="63131FF2" w14:textId="77777777" w:rsidR="00CF0456" w:rsidRPr="006C03AF" w:rsidRDefault="00CF0456" w:rsidP="00D61B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BD6A1E" w14:textId="77777777" w:rsidR="00CF0456" w:rsidRPr="006C03AF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3A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09CED9E" w14:textId="77777777" w:rsidR="00CF0456" w:rsidRPr="006C03AF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E532D8" w14:paraId="2DE25E89" w14:textId="77777777" w:rsidTr="00711B6F">
        <w:tc>
          <w:tcPr>
            <w:tcW w:w="3969" w:type="dxa"/>
            <w:shd w:val="clear" w:color="auto" w:fill="auto"/>
          </w:tcPr>
          <w:p w14:paraId="5FCFF096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474D8647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253F31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23F5F5C5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736F0C9F" w14:textId="77777777" w:rsidTr="00711B6F">
        <w:tc>
          <w:tcPr>
            <w:tcW w:w="3969" w:type="dxa"/>
            <w:shd w:val="clear" w:color="auto" w:fill="FDE9D9" w:themeFill="accent6" w:themeFillTint="33"/>
          </w:tcPr>
          <w:p w14:paraId="60516AAF" w14:textId="77777777" w:rsidR="00CF0456" w:rsidRPr="008E5DBB" w:rsidRDefault="00CF0456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Pr="00047A66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двумя переменными</w:t>
            </w:r>
          </w:p>
        </w:tc>
        <w:tc>
          <w:tcPr>
            <w:tcW w:w="2977" w:type="dxa"/>
            <w:vMerge/>
            <w:shd w:val="clear" w:color="auto" w:fill="auto"/>
          </w:tcPr>
          <w:p w14:paraId="2E76AF44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A2E8891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39D362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CF0456" w:rsidRPr="00E036AF" w14:paraId="51BBE7D6" w14:textId="77777777" w:rsidTr="00711B6F">
        <w:tc>
          <w:tcPr>
            <w:tcW w:w="3969" w:type="dxa"/>
            <w:shd w:val="clear" w:color="auto" w:fill="auto"/>
            <w:vAlign w:val="center"/>
          </w:tcPr>
          <w:p w14:paraId="06442E8B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2977" w:type="dxa"/>
            <w:vMerge/>
            <w:shd w:val="clear" w:color="auto" w:fill="auto"/>
          </w:tcPr>
          <w:p w14:paraId="00BA4ADD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6B4E4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Merge/>
          </w:tcPr>
          <w:p w14:paraId="18E62F93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E036AF" w14:paraId="7E7916B7" w14:textId="77777777" w:rsidTr="00711B6F">
        <w:tc>
          <w:tcPr>
            <w:tcW w:w="3969" w:type="dxa"/>
            <w:shd w:val="clear" w:color="auto" w:fill="auto"/>
            <w:vAlign w:val="center"/>
          </w:tcPr>
          <w:p w14:paraId="30B9D79D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2977" w:type="dxa"/>
            <w:vMerge/>
            <w:shd w:val="clear" w:color="auto" w:fill="auto"/>
          </w:tcPr>
          <w:p w14:paraId="64916A0A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9DF0D4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7B2CBDC5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E036AF" w14:paraId="091F076F" w14:textId="77777777" w:rsidTr="00711B6F">
        <w:tc>
          <w:tcPr>
            <w:tcW w:w="3969" w:type="dxa"/>
            <w:shd w:val="clear" w:color="auto" w:fill="auto"/>
            <w:vAlign w:val="center"/>
          </w:tcPr>
          <w:p w14:paraId="066956E8" w14:textId="77777777" w:rsidR="00CF0456" w:rsidRPr="006C03AF" w:rsidRDefault="00CF0456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2977" w:type="dxa"/>
            <w:vMerge/>
            <w:shd w:val="clear" w:color="auto" w:fill="auto"/>
          </w:tcPr>
          <w:p w14:paraId="1237AF77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533002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7B65BD60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E036AF" w14:paraId="636D76B0" w14:textId="77777777" w:rsidTr="00711B6F">
        <w:tc>
          <w:tcPr>
            <w:tcW w:w="3969" w:type="dxa"/>
            <w:shd w:val="clear" w:color="auto" w:fill="auto"/>
            <w:vAlign w:val="center"/>
          </w:tcPr>
          <w:p w14:paraId="066CF509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подстановки</w:t>
            </w:r>
          </w:p>
        </w:tc>
        <w:tc>
          <w:tcPr>
            <w:tcW w:w="2977" w:type="dxa"/>
            <w:vMerge/>
            <w:shd w:val="clear" w:color="auto" w:fill="auto"/>
          </w:tcPr>
          <w:p w14:paraId="1D01073B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F154F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65615E59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1E68E307" w14:textId="77777777" w:rsidTr="00711B6F">
        <w:tc>
          <w:tcPr>
            <w:tcW w:w="3969" w:type="dxa"/>
            <w:shd w:val="clear" w:color="auto" w:fill="auto"/>
            <w:vAlign w:val="center"/>
          </w:tcPr>
          <w:p w14:paraId="796F2F87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сложения</w:t>
            </w:r>
          </w:p>
        </w:tc>
        <w:tc>
          <w:tcPr>
            <w:tcW w:w="2977" w:type="dxa"/>
            <w:vMerge/>
            <w:shd w:val="clear" w:color="auto" w:fill="auto"/>
          </w:tcPr>
          <w:p w14:paraId="397F35F8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464289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02735AA3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8E5DBB" w14:paraId="400826B9" w14:textId="77777777" w:rsidTr="00711B6F">
        <w:tc>
          <w:tcPr>
            <w:tcW w:w="3969" w:type="dxa"/>
            <w:shd w:val="clear" w:color="auto" w:fill="auto"/>
            <w:vAlign w:val="center"/>
          </w:tcPr>
          <w:p w14:paraId="38DA45C8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2977" w:type="dxa"/>
            <w:vMerge/>
            <w:shd w:val="clear" w:color="auto" w:fill="auto"/>
          </w:tcPr>
          <w:p w14:paraId="28B3EA04" w14:textId="77777777" w:rsidR="00CF0456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5658F" w14:textId="77777777" w:rsidR="00CF0456" w:rsidRPr="00D14248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vMerge/>
          </w:tcPr>
          <w:p w14:paraId="4AB5EB13" w14:textId="77777777" w:rsidR="00CF0456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E036AF" w14:paraId="0ED917B6" w14:textId="77777777" w:rsidTr="00711B6F">
        <w:tc>
          <w:tcPr>
            <w:tcW w:w="3969" w:type="dxa"/>
            <w:shd w:val="clear" w:color="auto" w:fill="auto"/>
            <w:vAlign w:val="center"/>
          </w:tcPr>
          <w:p w14:paraId="13C2537D" w14:textId="77777777" w:rsidR="00CF0456" w:rsidRPr="006C03AF" w:rsidRDefault="00CF0456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7</w:t>
            </w:r>
          </w:p>
        </w:tc>
        <w:tc>
          <w:tcPr>
            <w:tcW w:w="2977" w:type="dxa"/>
            <w:vMerge/>
            <w:shd w:val="clear" w:color="auto" w:fill="auto"/>
          </w:tcPr>
          <w:p w14:paraId="21099271" w14:textId="77777777" w:rsidR="00CF0456" w:rsidRPr="006C03AF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43BD17" w14:textId="77777777" w:rsidR="00CF0456" w:rsidRPr="006C03AF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CB9CC22" w14:textId="77777777" w:rsidR="00CF0456" w:rsidRPr="006C03AF" w:rsidRDefault="00CF0456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E532D8" w14:paraId="03C6255C" w14:textId="77777777" w:rsidTr="00711B6F">
        <w:tc>
          <w:tcPr>
            <w:tcW w:w="3969" w:type="dxa"/>
            <w:shd w:val="clear" w:color="auto" w:fill="auto"/>
          </w:tcPr>
          <w:p w14:paraId="396F4F0D" w14:textId="77777777" w:rsidR="00CF0456" w:rsidRPr="00E532D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7E386675" w14:textId="77777777" w:rsidR="00CF0456" w:rsidRPr="00E532D8" w:rsidRDefault="00CF0456" w:rsidP="00D61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BF944F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4A973A3" w14:textId="77777777" w:rsidR="00CF0456" w:rsidRPr="00E532D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5DC887DE" w14:textId="77777777" w:rsidTr="00711B6F">
        <w:tc>
          <w:tcPr>
            <w:tcW w:w="3969" w:type="dxa"/>
            <w:shd w:val="clear" w:color="auto" w:fill="FDE9D9" w:themeFill="accent6" w:themeFillTint="33"/>
          </w:tcPr>
          <w:p w14:paraId="6393F889" w14:textId="77777777" w:rsidR="00CF0456" w:rsidRPr="008E5DBB" w:rsidRDefault="00CF0456" w:rsidP="00D61B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>. Ито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говое повторение курса алгебры 7</w:t>
            </w: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 класса</w:t>
            </w:r>
          </w:p>
        </w:tc>
        <w:tc>
          <w:tcPr>
            <w:tcW w:w="2977" w:type="dxa"/>
            <w:vMerge/>
            <w:shd w:val="clear" w:color="auto" w:fill="auto"/>
          </w:tcPr>
          <w:p w14:paraId="3EB28FDD" w14:textId="77777777" w:rsidR="00CF0456" w:rsidRDefault="00CF0456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345E0EF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14:paraId="0AD30DE4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CF0456" w:rsidRPr="000B4EE8" w14:paraId="502DE361" w14:textId="77777777" w:rsidTr="00711B6F">
        <w:tc>
          <w:tcPr>
            <w:tcW w:w="3969" w:type="dxa"/>
            <w:shd w:val="clear" w:color="auto" w:fill="auto"/>
            <w:vAlign w:val="center"/>
          </w:tcPr>
          <w:p w14:paraId="711137A5" w14:textId="77777777" w:rsidR="00CF0456" w:rsidRPr="000B4EE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«Линейное уравнение с одной переменной</w:t>
            </w:r>
            <w:r w:rsidRPr="000B4E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14:paraId="3C90B9A4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2E966E" w14:textId="77777777" w:rsidR="00CF0456" w:rsidRPr="000B4EE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714DC93B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0B4EE8" w14:paraId="1A3748DC" w14:textId="77777777" w:rsidTr="00711B6F">
        <w:tc>
          <w:tcPr>
            <w:tcW w:w="3969" w:type="dxa"/>
            <w:shd w:val="clear" w:color="auto" w:fill="auto"/>
            <w:vAlign w:val="center"/>
          </w:tcPr>
          <w:p w14:paraId="0B78DF53" w14:textId="77777777" w:rsidR="00CF0456" w:rsidRPr="000B4EE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4EE8">
              <w:rPr>
                <w:rFonts w:ascii="Times New Roman" w:hAnsi="Times New Roman"/>
                <w:sz w:val="24"/>
                <w:szCs w:val="24"/>
              </w:rPr>
              <w:t>Повторение «Функции»</w:t>
            </w:r>
          </w:p>
        </w:tc>
        <w:tc>
          <w:tcPr>
            <w:tcW w:w="2977" w:type="dxa"/>
            <w:vMerge/>
            <w:shd w:val="clear" w:color="auto" w:fill="auto"/>
          </w:tcPr>
          <w:p w14:paraId="371C39E3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E57EEC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Merge/>
          </w:tcPr>
          <w:p w14:paraId="0F430C30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0B4EE8" w14:paraId="399299B9" w14:textId="77777777" w:rsidTr="00711B6F">
        <w:tc>
          <w:tcPr>
            <w:tcW w:w="3969" w:type="dxa"/>
            <w:shd w:val="clear" w:color="auto" w:fill="auto"/>
            <w:vAlign w:val="center"/>
          </w:tcPr>
          <w:p w14:paraId="55F2D4F8" w14:textId="77777777" w:rsidR="00CF0456" w:rsidRPr="000B4EE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4EE8">
              <w:rPr>
                <w:rFonts w:ascii="Times New Roman" w:hAnsi="Times New Roman"/>
                <w:sz w:val="24"/>
                <w:szCs w:val="24"/>
              </w:rPr>
              <w:t>Повторение «Одночлены. Многочлены»</w:t>
            </w:r>
          </w:p>
        </w:tc>
        <w:tc>
          <w:tcPr>
            <w:tcW w:w="2977" w:type="dxa"/>
            <w:vMerge/>
            <w:shd w:val="clear" w:color="auto" w:fill="auto"/>
          </w:tcPr>
          <w:p w14:paraId="5FE11F02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6F85AA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Merge/>
          </w:tcPr>
          <w:p w14:paraId="0367A0DB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0B4EE8" w14:paraId="1C1DE377" w14:textId="77777777" w:rsidTr="00711B6F">
        <w:tc>
          <w:tcPr>
            <w:tcW w:w="3969" w:type="dxa"/>
            <w:shd w:val="clear" w:color="auto" w:fill="auto"/>
            <w:vAlign w:val="center"/>
          </w:tcPr>
          <w:p w14:paraId="48200F78" w14:textId="77777777" w:rsidR="00CF0456" w:rsidRPr="000B4EE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4EE8">
              <w:rPr>
                <w:rFonts w:ascii="Times New Roman" w:hAnsi="Times New Roman"/>
                <w:sz w:val="24"/>
                <w:szCs w:val="24"/>
              </w:rPr>
              <w:t>Повторение «Формулы сокращенного умножения»</w:t>
            </w:r>
          </w:p>
        </w:tc>
        <w:tc>
          <w:tcPr>
            <w:tcW w:w="2977" w:type="dxa"/>
            <w:vMerge/>
            <w:shd w:val="clear" w:color="auto" w:fill="auto"/>
          </w:tcPr>
          <w:p w14:paraId="10FE5074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612E29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Merge/>
          </w:tcPr>
          <w:p w14:paraId="3634A154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0456" w:rsidRPr="000B4EE8" w14:paraId="797F1D9A" w14:textId="77777777" w:rsidTr="00711B6F">
        <w:tc>
          <w:tcPr>
            <w:tcW w:w="3969" w:type="dxa"/>
            <w:shd w:val="clear" w:color="auto" w:fill="auto"/>
            <w:vAlign w:val="center"/>
          </w:tcPr>
          <w:p w14:paraId="41AC1ECD" w14:textId="77777777" w:rsidR="00CF0456" w:rsidRPr="000B4EE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4EE8">
              <w:rPr>
                <w:rFonts w:ascii="Times New Roman" w:hAnsi="Times New Roman"/>
                <w:sz w:val="24"/>
                <w:szCs w:val="24"/>
              </w:rPr>
              <w:t>Повторе</w:t>
            </w:r>
            <w:r>
              <w:rPr>
                <w:rFonts w:ascii="Times New Roman" w:hAnsi="Times New Roman"/>
                <w:sz w:val="24"/>
                <w:szCs w:val="24"/>
              </w:rPr>
              <w:t>ние «Системы линейных уравнений»</w:t>
            </w:r>
          </w:p>
        </w:tc>
        <w:tc>
          <w:tcPr>
            <w:tcW w:w="2977" w:type="dxa"/>
            <w:vMerge/>
            <w:shd w:val="clear" w:color="auto" w:fill="auto"/>
          </w:tcPr>
          <w:p w14:paraId="03267EC2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D99B9C" w14:textId="77777777" w:rsidR="00CF0456" w:rsidRPr="000B4EE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1533A64A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64675DA0" w14:textId="77777777" w:rsidTr="00711B6F">
        <w:tc>
          <w:tcPr>
            <w:tcW w:w="3969" w:type="dxa"/>
            <w:shd w:val="clear" w:color="auto" w:fill="auto"/>
          </w:tcPr>
          <w:p w14:paraId="1C9F8A0B" w14:textId="77777777" w:rsidR="00CF0456" w:rsidRPr="008E5DBB" w:rsidRDefault="00CF0456" w:rsidP="00D61B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Итоговая контрольная работа №8</w:t>
            </w:r>
          </w:p>
        </w:tc>
        <w:tc>
          <w:tcPr>
            <w:tcW w:w="2977" w:type="dxa"/>
            <w:vMerge/>
            <w:shd w:val="clear" w:color="auto" w:fill="auto"/>
          </w:tcPr>
          <w:p w14:paraId="2F7F8D75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628397" w14:textId="77777777" w:rsidR="00CF0456" w:rsidRPr="008E5DBB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D5F19A4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456" w:rsidRPr="008E5DBB" w14:paraId="251DA6A8" w14:textId="77777777" w:rsidTr="00711B6F">
        <w:tc>
          <w:tcPr>
            <w:tcW w:w="3969" w:type="dxa"/>
            <w:shd w:val="clear" w:color="auto" w:fill="auto"/>
          </w:tcPr>
          <w:p w14:paraId="6C7FB40A" w14:textId="77777777" w:rsidR="00CF0456" w:rsidRPr="008E5DBB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14:paraId="7A2AD991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E98C48" w14:textId="77777777" w:rsidR="00CF0456" w:rsidRPr="008E5DBB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2B782B2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456" w:rsidRPr="008E5DBB" w14:paraId="1A269D95" w14:textId="77777777" w:rsidTr="00711B6F">
        <w:tc>
          <w:tcPr>
            <w:tcW w:w="3969" w:type="dxa"/>
            <w:shd w:val="clear" w:color="auto" w:fill="auto"/>
          </w:tcPr>
          <w:p w14:paraId="7D8F3326" w14:textId="77777777" w:rsidR="00CF0456" w:rsidRPr="00D14248" w:rsidRDefault="00CF0456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vMerge/>
            <w:shd w:val="clear" w:color="auto" w:fill="auto"/>
          </w:tcPr>
          <w:p w14:paraId="79AA3AE1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A1B02B" w14:textId="77777777" w:rsidR="00CF0456" w:rsidRPr="00D14248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68" w:type="dxa"/>
            <w:vMerge/>
          </w:tcPr>
          <w:p w14:paraId="5FF020C9" w14:textId="77777777" w:rsidR="00CF0456" w:rsidRDefault="00CF0456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781972" w14:textId="77777777" w:rsidR="00C270BD" w:rsidRDefault="00C270BD" w:rsidP="00393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8750CB8" w14:textId="77777777" w:rsidR="00D61BEE" w:rsidRDefault="00D61BEE" w:rsidP="00393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75D4AC" w14:textId="77777777" w:rsidR="00D61BEE" w:rsidRPr="005B7F9B" w:rsidRDefault="00D61BEE" w:rsidP="005B7F9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B7F9B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835"/>
        <w:gridCol w:w="1276"/>
        <w:gridCol w:w="2268"/>
      </w:tblGrid>
      <w:tr w:rsidR="00711B6F" w:rsidRPr="00176EAC" w14:paraId="38A3140C" w14:textId="77777777" w:rsidTr="004A6363">
        <w:trPr>
          <w:trHeight w:val="643"/>
        </w:trPr>
        <w:tc>
          <w:tcPr>
            <w:tcW w:w="3969" w:type="dxa"/>
            <w:shd w:val="clear" w:color="auto" w:fill="auto"/>
          </w:tcPr>
          <w:p w14:paraId="4C6C9E8E" w14:textId="77777777" w:rsidR="00711B6F" w:rsidRPr="00176EAC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EA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14:paraId="7E0B7FC7" w14:textId="77777777" w:rsidR="00711B6F" w:rsidRPr="00796E8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276" w:type="dxa"/>
            <w:shd w:val="clear" w:color="auto" w:fill="auto"/>
          </w:tcPr>
          <w:p w14:paraId="1A31FF77" w14:textId="77777777" w:rsidR="00711B6F" w:rsidRPr="00176EAC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EAC">
              <w:rPr>
                <w:rFonts w:ascii="Times New Roman" w:hAnsi="Times New Roman"/>
                <w:b/>
                <w:sz w:val="24"/>
                <w:szCs w:val="24"/>
              </w:rPr>
              <w:t>Количество часов на тему</w:t>
            </w:r>
          </w:p>
        </w:tc>
        <w:tc>
          <w:tcPr>
            <w:tcW w:w="2268" w:type="dxa"/>
          </w:tcPr>
          <w:p w14:paraId="0B22299D" w14:textId="77777777" w:rsidR="00711B6F" w:rsidRPr="007C1755" w:rsidRDefault="00711B6F" w:rsidP="00711B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Коррекционная составляющая урока</w:t>
            </w:r>
          </w:p>
        </w:tc>
      </w:tr>
      <w:tr w:rsidR="00711B6F" w:rsidRPr="008E5DBB" w14:paraId="5FE3E0EF" w14:textId="77777777" w:rsidTr="004A6363">
        <w:tc>
          <w:tcPr>
            <w:tcW w:w="3969" w:type="dxa"/>
            <w:shd w:val="clear" w:color="auto" w:fill="auto"/>
          </w:tcPr>
          <w:p w14:paraId="6344EA0C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835" w:type="dxa"/>
            <w:vMerge w:val="restart"/>
          </w:tcPr>
          <w:p w14:paraId="65D3B875" w14:textId="77777777" w:rsidR="00711B6F" w:rsidRDefault="00711B6F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становление доверительных отношений между учителем и </w:t>
            </w:r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, способствующих позитивному восприятию обучающимися требован</w:t>
            </w:r>
            <w:r>
              <w:rPr>
                <w:rFonts w:ascii="Times New Roman" w:hAnsi="Times New Roman"/>
                <w:sz w:val="24"/>
                <w:szCs w:val="24"/>
              </w:rPr>
              <w:t>ий и просьб учителя.</w:t>
            </w:r>
          </w:p>
          <w:p w14:paraId="06584224" w14:textId="77777777" w:rsidR="00711B6F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EE0632" w14:textId="77777777" w:rsidR="00711B6F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обуждение обучающихся соблюдать на уроке общепринятые нормы поведения, правила общения со старшими (учителями) и сверстниками (учащимися), принципы учебн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дисциплины и самоорганизации. </w:t>
            </w:r>
          </w:p>
          <w:p w14:paraId="0070589A" w14:textId="77777777" w:rsidR="00711B6F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03B468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14:paraId="362CEDEA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описывать признаки реальных объектов;</w:t>
            </w:r>
          </w:p>
          <w:p w14:paraId="74B005A4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выделять главные признаки предметов и явлений;</w:t>
            </w:r>
          </w:p>
          <w:p w14:paraId="1FD56A67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595FB4C7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объединять объекты и явления на основе общих признаков в класс или группу;</w:t>
            </w:r>
          </w:p>
          <w:p w14:paraId="47A71B72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исключении объектов из групп, сходных на основе существенных признаков;</w:t>
            </w:r>
          </w:p>
          <w:p w14:paraId="70D4C67E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установлении логических отношений, т.е. причинно-следственных связей между реальными объектами или явлениями;</w:t>
            </w:r>
          </w:p>
          <w:p w14:paraId="2DCFC710" w14:textId="77777777" w:rsid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все мыслительные операции отрабатываются </w:t>
            </w: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сначала на наглядном конкретном материале, а затем абстрактном.</w:t>
            </w:r>
          </w:p>
          <w:p w14:paraId="17146AE2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создание заинтересованности в запоминании информации;</w:t>
            </w:r>
          </w:p>
          <w:p w14:paraId="0555312E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формировать установку на долговременное запоминание (У тебя всё получится);</w:t>
            </w:r>
          </w:p>
          <w:p w14:paraId="304C535B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обеспечить понимание запоминаемого материала;</w:t>
            </w:r>
          </w:p>
          <w:p w14:paraId="7B2692E3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облегчать процесс запоминания дозировкой информации;</w:t>
            </w:r>
          </w:p>
          <w:p w14:paraId="11DDFD96" w14:textId="77777777" w:rsidR="00711B6F" w:rsidRPr="00711B6F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опираться на наиболее развитый вид памяти, – зрительную память;</w:t>
            </w:r>
          </w:p>
          <w:p w14:paraId="0C56255C" w14:textId="77777777" w:rsidR="00711B6F" w:rsidRPr="00E532D8" w:rsidRDefault="00711B6F" w:rsidP="004A6363">
            <w:pPr>
              <w:shd w:val="clear" w:color="auto" w:fill="FFFFFF"/>
              <w:spacing w:before="28" w:after="28" w:line="402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1B6F">
              <w:rPr>
                <w:rFonts w:ascii="Times New Roman" w:hAnsi="Times New Roman"/>
                <w:color w:val="000000"/>
              </w:rPr>
              <w:t>научит рационально осуществлять повторение</w:t>
            </w:r>
          </w:p>
        </w:tc>
      </w:tr>
      <w:tr w:rsidR="00711B6F" w:rsidRPr="00E403EE" w14:paraId="314CE41F" w14:textId="77777777" w:rsidTr="004A6363">
        <w:tc>
          <w:tcPr>
            <w:tcW w:w="3969" w:type="dxa"/>
            <w:shd w:val="clear" w:color="auto" w:fill="FDE9D9" w:themeFill="accent6" w:themeFillTint="33"/>
          </w:tcPr>
          <w:p w14:paraId="4439189A" w14:textId="77777777" w:rsidR="00711B6F" w:rsidRPr="008E5DBB" w:rsidRDefault="00711B6F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 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Рациональные выражения</w:t>
            </w:r>
          </w:p>
        </w:tc>
        <w:tc>
          <w:tcPr>
            <w:tcW w:w="2835" w:type="dxa"/>
            <w:vMerge/>
            <w:shd w:val="clear" w:color="auto" w:fill="FDE9D9" w:themeFill="accent6" w:themeFillTint="33"/>
          </w:tcPr>
          <w:p w14:paraId="5D719560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97C5E03" w14:textId="77777777" w:rsidR="00711B6F" w:rsidRPr="00E403EE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268" w:type="dxa"/>
            <w:vMerge/>
            <w:shd w:val="clear" w:color="auto" w:fill="FDE9D9" w:themeFill="accent6" w:themeFillTint="33"/>
          </w:tcPr>
          <w:p w14:paraId="632F86A2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4C6BD9" w14:paraId="27147401" w14:textId="77777777" w:rsidTr="004A6363">
        <w:tc>
          <w:tcPr>
            <w:tcW w:w="3969" w:type="dxa"/>
            <w:shd w:val="clear" w:color="auto" w:fill="auto"/>
            <w:vAlign w:val="center"/>
          </w:tcPr>
          <w:p w14:paraId="6DD848FC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 xml:space="preserve">Рациональные дроби </w:t>
            </w:r>
          </w:p>
        </w:tc>
        <w:tc>
          <w:tcPr>
            <w:tcW w:w="2835" w:type="dxa"/>
            <w:vMerge/>
          </w:tcPr>
          <w:p w14:paraId="1D74CF94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54C2720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7585BF9A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4C6BD9" w14:paraId="5A7C08A2" w14:textId="77777777" w:rsidTr="004A6363">
        <w:tc>
          <w:tcPr>
            <w:tcW w:w="3969" w:type="dxa"/>
            <w:shd w:val="clear" w:color="auto" w:fill="auto"/>
            <w:vAlign w:val="center"/>
          </w:tcPr>
          <w:p w14:paraId="56B303FB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2835" w:type="dxa"/>
            <w:vMerge/>
          </w:tcPr>
          <w:p w14:paraId="2CACA82D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6BC80B7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14:paraId="38A2D96D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4C6BD9" w14:paraId="7FECF373" w14:textId="77777777" w:rsidTr="004A6363">
        <w:tc>
          <w:tcPr>
            <w:tcW w:w="3969" w:type="dxa"/>
            <w:shd w:val="clear" w:color="auto" w:fill="auto"/>
            <w:vAlign w:val="center"/>
          </w:tcPr>
          <w:p w14:paraId="6364071E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2835" w:type="dxa"/>
            <w:vMerge/>
          </w:tcPr>
          <w:p w14:paraId="0F71E2B1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F125D25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1E8C1ACD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4C6BD9" w14:paraId="7ABF3551" w14:textId="77777777" w:rsidTr="004A6363">
        <w:tc>
          <w:tcPr>
            <w:tcW w:w="3969" w:type="dxa"/>
            <w:shd w:val="clear" w:color="auto" w:fill="auto"/>
            <w:vAlign w:val="center"/>
          </w:tcPr>
          <w:p w14:paraId="40447FD5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2835" w:type="dxa"/>
            <w:vMerge/>
          </w:tcPr>
          <w:p w14:paraId="1EE8EE5D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0D3369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3A7A23E1" w14:textId="77777777" w:rsidR="00711B6F" w:rsidRPr="00E532D8" w:rsidRDefault="00711B6F" w:rsidP="00711B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36F9FB45" w14:textId="77777777" w:rsidTr="004A6363">
        <w:tc>
          <w:tcPr>
            <w:tcW w:w="3969" w:type="dxa"/>
            <w:shd w:val="clear" w:color="auto" w:fill="auto"/>
            <w:vAlign w:val="center"/>
          </w:tcPr>
          <w:p w14:paraId="146D68AD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2835" w:type="dxa"/>
            <w:vMerge/>
          </w:tcPr>
          <w:p w14:paraId="44557F40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EFFA241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0004F96" w14:textId="77777777" w:rsidR="00711B6F" w:rsidRDefault="00711B6F" w:rsidP="00711B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711B6F" w:rsidRPr="008E5DBB" w14:paraId="68AD16C2" w14:textId="77777777" w:rsidTr="004A6363">
        <w:tc>
          <w:tcPr>
            <w:tcW w:w="3969" w:type="dxa"/>
            <w:shd w:val="clear" w:color="auto" w:fill="auto"/>
          </w:tcPr>
          <w:p w14:paraId="2F294E60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</w:tcPr>
          <w:p w14:paraId="5EB07737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DA579E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7D600BAE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4C6BD9" w14:paraId="3AF3D93B" w14:textId="77777777" w:rsidTr="004A6363">
        <w:tc>
          <w:tcPr>
            <w:tcW w:w="3969" w:type="dxa"/>
            <w:shd w:val="clear" w:color="auto" w:fill="auto"/>
            <w:vAlign w:val="center"/>
          </w:tcPr>
          <w:p w14:paraId="534EF6C1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2835" w:type="dxa"/>
            <w:vMerge/>
          </w:tcPr>
          <w:p w14:paraId="175D21A2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ADFFD52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2E0618D8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4C6BD9" w14:paraId="5F54F2F5" w14:textId="77777777" w:rsidTr="004A6363">
        <w:tc>
          <w:tcPr>
            <w:tcW w:w="3969" w:type="dxa"/>
            <w:shd w:val="clear" w:color="auto" w:fill="auto"/>
            <w:vAlign w:val="center"/>
          </w:tcPr>
          <w:p w14:paraId="37E18034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Тождественные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>преобразования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>выражений</w:t>
            </w:r>
          </w:p>
        </w:tc>
        <w:tc>
          <w:tcPr>
            <w:tcW w:w="2835" w:type="dxa"/>
            <w:vMerge/>
          </w:tcPr>
          <w:p w14:paraId="61002793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FB26B1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</w:tcPr>
          <w:p w14:paraId="07082A8C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4C6BD9" w14:paraId="15EFA239" w14:textId="77777777" w:rsidTr="004A6363">
        <w:tc>
          <w:tcPr>
            <w:tcW w:w="3969" w:type="dxa"/>
            <w:shd w:val="clear" w:color="auto" w:fill="auto"/>
            <w:vAlign w:val="center"/>
          </w:tcPr>
          <w:p w14:paraId="58F98063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№ 2</w:t>
            </w:r>
          </w:p>
        </w:tc>
        <w:tc>
          <w:tcPr>
            <w:tcW w:w="2835" w:type="dxa"/>
            <w:vMerge/>
          </w:tcPr>
          <w:p w14:paraId="76BF3891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0EA1461" w14:textId="77777777" w:rsidR="00711B6F" w:rsidRPr="004C6BD9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F1C90E6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1AC56B7B" w14:textId="77777777" w:rsidTr="004A6363">
        <w:tc>
          <w:tcPr>
            <w:tcW w:w="3969" w:type="dxa"/>
            <w:shd w:val="clear" w:color="auto" w:fill="auto"/>
          </w:tcPr>
          <w:p w14:paraId="252F0FF1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</w:tcPr>
          <w:p w14:paraId="198362F9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78BCCD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2EFF638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084C2F55" w14:textId="77777777" w:rsidTr="004A6363">
        <w:tc>
          <w:tcPr>
            <w:tcW w:w="3969" w:type="dxa"/>
            <w:shd w:val="clear" w:color="auto" w:fill="auto"/>
            <w:vAlign w:val="center"/>
          </w:tcPr>
          <w:p w14:paraId="22B91CCF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2835" w:type="dxa"/>
            <w:vMerge/>
          </w:tcPr>
          <w:p w14:paraId="329303D9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075CB8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2E7CE439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1405CCE8" w14:textId="77777777" w:rsidTr="004A6363">
        <w:tc>
          <w:tcPr>
            <w:tcW w:w="3969" w:type="dxa"/>
            <w:shd w:val="clear" w:color="auto" w:fill="auto"/>
            <w:vAlign w:val="center"/>
          </w:tcPr>
          <w:p w14:paraId="6DC09470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E403E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 w14:anchorId="35A6CCF3">
                <v:shape id="_x0000_i1033" type="#_x0000_t75" style="width:30.75pt;height:30.75pt" o:ole="">
                  <v:imagedata r:id="rId25" o:title=""/>
                </v:shape>
                <o:OLEObject Type="Embed" ProgID="Equation.DSMT4" ShapeID="_x0000_i1033" DrawAspect="Content" ObjectID="_1718568054" r:id="rId26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>и её график</w:t>
            </w:r>
          </w:p>
        </w:tc>
        <w:tc>
          <w:tcPr>
            <w:tcW w:w="2835" w:type="dxa"/>
            <w:vMerge/>
          </w:tcPr>
          <w:p w14:paraId="100B6E3F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1912D8C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598D1259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8E5DBB" w14:paraId="0526F66E" w14:textId="77777777" w:rsidTr="004A6363">
        <w:tc>
          <w:tcPr>
            <w:tcW w:w="3969" w:type="dxa"/>
            <w:shd w:val="clear" w:color="auto" w:fill="auto"/>
            <w:vAlign w:val="center"/>
          </w:tcPr>
          <w:p w14:paraId="3D929B53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</w:p>
        </w:tc>
        <w:tc>
          <w:tcPr>
            <w:tcW w:w="2835" w:type="dxa"/>
            <w:vMerge/>
          </w:tcPr>
          <w:p w14:paraId="3C5D9E16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869126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3B7B52DF" w14:textId="77777777" w:rsidR="00711B6F" w:rsidRPr="00E532D8" w:rsidRDefault="00711B6F" w:rsidP="00711B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115F9954" w14:textId="77777777" w:rsidTr="004A6363">
        <w:tc>
          <w:tcPr>
            <w:tcW w:w="3969" w:type="dxa"/>
            <w:shd w:val="clear" w:color="auto" w:fill="auto"/>
          </w:tcPr>
          <w:p w14:paraId="42C87D07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</w:tcPr>
          <w:p w14:paraId="20714FAF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0AB3C2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39EE262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3563B7C9" w14:textId="77777777" w:rsidTr="004A6363">
        <w:tc>
          <w:tcPr>
            <w:tcW w:w="3969" w:type="dxa"/>
            <w:shd w:val="clear" w:color="auto" w:fill="FDE9D9" w:themeFill="accent6" w:themeFillTint="33"/>
          </w:tcPr>
          <w:p w14:paraId="1B89E92F" w14:textId="77777777" w:rsidR="00711B6F" w:rsidRPr="008E5DBB" w:rsidRDefault="00711B6F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Квадратные корни. Действительные числа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4C3765C" w14:textId="77777777" w:rsidR="00711B6F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ривлечение внимания обучающихся к ценностному аспекту изучаемых на уроках явлений, организация их работы с получаемой на уроке </w:t>
            </w:r>
            <w:r w:rsidRPr="007877FF">
              <w:rPr>
                <w:rFonts w:ascii="Times New Roman" w:hAnsi="Times New Roman"/>
                <w:sz w:val="24"/>
                <w:szCs w:val="24"/>
              </w:rPr>
              <w:lastRenderedPageBreak/>
              <w:t>социально значимой информацией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14:paraId="29A0696F" w14:textId="77777777" w:rsidR="00711B6F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нициирование обсуждения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, высказывания обучающимися своего мнения по ее поводу, в</w:t>
            </w:r>
            <w:r>
              <w:rPr>
                <w:rFonts w:ascii="Times New Roman" w:hAnsi="Times New Roman"/>
                <w:sz w:val="24"/>
                <w:szCs w:val="24"/>
              </w:rPr>
              <w:t>ыработки своего к ней отношения.</w:t>
            </w:r>
          </w:p>
          <w:p w14:paraId="09F9A224" w14:textId="77777777" w:rsidR="00711B6F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 их внимания к обсуждаемой на уроке информации, активизации их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CDF840" w14:textId="77777777" w:rsidR="00711B6F" w:rsidRPr="00E532D8" w:rsidRDefault="00711B6F" w:rsidP="00D61BEE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0B9796E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vMerge/>
            <w:shd w:val="clear" w:color="auto" w:fill="FDE9D9" w:themeFill="accent6" w:themeFillTint="33"/>
          </w:tcPr>
          <w:p w14:paraId="0674440F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3D2D383C" w14:textId="77777777" w:rsidTr="004A6363">
        <w:tc>
          <w:tcPr>
            <w:tcW w:w="3969" w:type="dxa"/>
            <w:shd w:val="clear" w:color="auto" w:fill="auto"/>
            <w:vAlign w:val="center"/>
          </w:tcPr>
          <w:p w14:paraId="4D8E66AC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E403E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>=</w:t>
            </w:r>
            <w:r w:rsidRPr="00E403E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403E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2835" w:type="dxa"/>
            <w:vMerge/>
            <w:shd w:val="clear" w:color="auto" w:fill="auto"/>
          </w:tcPr>
          <w:p w14:paraId="6B05A75A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F223DA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14:paraId="2E563B49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50E3B394" w14:textId="77777777" w:rsidTr="004A6363">
        <w:tc>
          <w:tcPr>
            <w:tcW w:w="3969" w:type="dxa"/>
            <w:shd w:val="clear" w:color="auto" w:fill="auto"/>
            <w:vAlign w:val="center"/>
          </w:tcPr>
          <w:p w14:paraId="0AD3320A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2835" w:type="dxa"/>
            <w:vMerge/>
            <w:shd w:val="clear" w:color="auto" w:fill="auto"/>
          </w:tcPr>
          <w:p w14:paraId="63334DBF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3A875B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14:paraId="5A678845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683FEE7A" w14:textId="77777777" w:rsidTr="004A6363">
        <w:tc>
          <w:tcPr>
            <w:tcW w:w="3969" w:type="dxa"/>
            <w:shd w:val="clear" w:color="auto" w:fill="auto"/>
          </w:tcPr>
          <w:p w14:paraId="4A6D1FEA" w14:textId="77777777" w:rsidR="00711B6F" w:rsidRPr="00E403EE" w:rsidRDefault="00711B6F" w:rsidP="00D61BE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2835" w:type="dxa"/>
            <w:vMerge/>
            <w:shd w:val="clear" w:color="auto" w:fill="auto"/>
          </w:tcPr>
          <w:p w14:paraId="576E241B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6C0051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4554FB77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8E5DBB" w14:paraId="39490054" w14:textId="77777777" w:rsidTr="004A6363">
        <w:tc>
          <w:tcPr>
            <w:tcW w:w="3969" w:type="dxa"/>
            <w:shd w:val="clear" w:color="auto" w:fill="auto"/>
          </w:tcPr>
          <w:p w14:paraId="77ACADE3" w14:textId="77777777" w:rsidR="00711B6F" w:rsidRPr="00E403EE" w:rsidRDefault="00711B6F" w:rsidP="00D61BE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2835" w:type="dxa"/>
            <w:vMerge/>
            <w:shd w:val="clear" w:color="auto" w:fill="auto"/>
          </w:tcPr>
          <w:p w14:paraId="3697C910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8093E5B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15AA1735" w14:textId="77777777" w:rsidR="00711B6F" w:rsidRPr="00E532D8" w:rsidRDefault="00711B6F" w:rsidP="00711B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110A2061" w14:textId="77777777" w:rsidTr="004A6363">
        <w:tc>
          <w:tcPr>
            <w:tcW w:w="3969" w:type="dxa"/>
            <w:shd w:val="clear" w:color="auto" w:fill="auto"/>
          </w:tcPr>
          <w:p w14:paraId="409E7992" w14:textId="77777777" w:rsidR="00711B6F" w:rsidRPr="00E403EE" w:rsidRDefault="00711B6F" w:rsidP="00D61BE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lastRenderedPageBreak/>
              <w:t>Числовые</w:t>
            </w:r>
            <w:r w:rsidRPr="00E403EE">
              <w:rPr>
                <w:rFonts w:ascii="Times New Roman" w:hAnsi="Times New Roman"/>
                <w:sz w:val="24"/>
                <w:szCs w:val="24"/>
              </w:rPr>
              <w:cr/>
              <w:t>множества</w:t>
            </w:r>
          </w:p>
        </w:tc>
        <w:tc>
          <w:tcPr>
            <w:tcW w:w="2835" w:type="dxa"/>
            <w:vMerge/>
            <w:shd w:val="clear" w:color="auto" w:fill="auto"/>
          </w:tcPr>
          <w:p w14:paraId="1AAAB4D3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1E7D3E0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55B80E51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63F57795" w14:textId="77777777" w:rsidTr="004A6363">
        <w:tc>
          <w:tcPr>
            <w:tcW w:w="3969" w:type="dxa"/>
            <w:shd w:val="clear" w:color="auto" w:fill="auto"/>
            <w:vAlign w:val="center"/>
          </w:tcPr>
          <w:p w14:paraId="4C88F2BE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2835" w:type="dxa"/>
            <w:vMerge/>
            <w:shd w:val="clear" w:color="auto" w:fill="auto"/>
          </w:tcPr>
          <w:p w14:paraId="3CD54422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A38F69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09C19ECB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E026B3" w14:paraId="428895CD" w14:textId="77777777" w:rsidTr="004A6363">
        <w:tc>
          <w:tcPr>
            <w:tcW w:w="3969" w:type="dxa"/>
            <w:shd w:val="clear" w:color="auto" w:fill="auto"/>
            <w:vAlign w:val="center"/>
          </w:tcPr>
          <w:p w14:paraId="5AF984EA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2835" w:type="dxa"/>
            <w:vMerge/>
            <w:shd w:val="clear" w:color="auto" w:fill="auto"/>
          </w:tcPr>
          <w:p w14:paraId="316CF387" w14:textId="77777777" w:rsidR="00711B6F" w:rsidRPr="00E026B3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C758CF" w14:textId="77777777" w:rsidR="00711B6F" w:rsidRPr="00E026B3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69A6E413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6422C319" w14:textId="77777777" w:rsidTr="004A6363">
        <w:tc>
          <w:tcPr>
            <w:tcW w:w="3969" w:type="dxa"/>
            <w:shd w:val="clear" w:color="auto" w:fill="auto"/>
            <w:vAlign w:val="center"/>
          </w:tcPr>
          <w:p w14:paraId="0CE7BEB4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E403E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 w14:anchorId="5B115DCB">
                <v:shape id="_x0000_i1034" type="#_x0000_t75" style="width:38.25pt;height:18.75pt" o:ole="">
                  <v:imagedata r:id="rId27" o:title=""/>
                </v:shape>
                <o:OLEObject Type="Embed" ProgID="Equation.DSMT4" ShapeID="_x0000_i1034" DrawAspect="Content" ObjectID="_1718568055" r:id="rId28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sz w:val="24"/>
                <w:szCs w:val="24"/>
              </w:rPr>
              <w:t>и её график</w:t>
            </w:r>
          </w:p>
        </w:tc>
        <w:tc>
          <w:tcPr>
            <w:tcW w:w="2835" w:type="dxa"/>
            <w:vMerge/>
            <w:shd w:val="clear" w:color="auto" w:fill="auto"/>
          </w:tcPr>
          <w:p w14:paraId="318BC214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9A14611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14:paraId="1B09DAFC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58A9CB13" w14:textId="77777777" w:rsidTr="004A6363">
        <w:tc>
          <w:tcPr>
            <w:tcW w:w="3969" w:type="dxa"/>
            <w:shd w:val="clear" w:color="auto" w:fill="auto"/>
          </w:tcPr>
          <w:p w14:paraId="24A36FD9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2835" w:type="dxa"/>
            <w:vMerge/>
            <w:shd w:val="clear" w:color="auto" w:fill="auto"/>
          </w:tcPr>
          <w:p w14:paraId="2D06A289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963F47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09067B03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8E5DBB" w14:paraId="0D0E9158" w14:textId="77777777" w:rsidTr="004A6363">
        <w:tc>
          <w:tcPr>
            <w:tcW w:w="3969" w:type="dxa"/>
            <w:shd w:val="clear" w:color="auto" w:fill="auto"/>
          </w:tcPr>
          <w:p w14:paraId="04E07F75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shd w:val="clear" w:color="auto" w:fill="auto"/>
          </w:tcPr>
          <w:p w14:paraId="33866008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51ED30B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A93396B" w14:textId="77777777" w:rsidR="00711B6F" w:rsidRPr="00E532D8" w:rsidRDefault="00711B6F" w:rsidP="00711B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07A1C833" w14:textId="77777777" w:rsidTr="004A6363">
        <w:tc>
          <w:tcPr>
            <w:tcW w:w="3969" w:type="dxa"/>
            <w:shd w:val="clear" w:color="auto" w:fill="FDE9D9" w:themeFill="accent6" w:themeFillTint="33"/>
          </w:tcPr>
          <w:p w14:paraId="02EA9DC9" w14:textId="77777777" w:rsidR="00711B6F" w:rsidRPr="008E5DBB" w:rsidRDefault="00711B6F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Квадратные уравнения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DB3E010" w14:textId="77777777" w:rsidR="00711B6F" w:rsidRDefault="00711B6F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/>
                <w:sz w:val="24"/>
                <w:szCs w:val="24"/>
              </w:rPr>
              <w:t>. О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8A7C0EB" w14:textId="77777777" w:rsidR="00711B6F" w:rsidRPr="00E532D8" w:rsidRDefault="00711B6F" w:rsidP="00D61BE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6A0F8EC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268" w:type="dxa"/>
            <w:vMerge/>
            <w:shd w:val="clear" w:color="auto" w:fill="FDE9D9" w:themeFill="accent6" w:themeFillTint="33"/>
          </w:tcPr>
          <w:p w14:paraId="787A51D1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E036AF" w14:paraId="3839C23C" w14:textId="77777777" w:rsidTr="004A6363">
        <w:tc>
          <w:tcPr>
            <w:tcW w:w="3969" w:type="dxa"/>
            <w:shd w:val="clear" w:color="auto" w:fill="auto"/>
            <w:vAlign w:val="center"/>
          </w:tcPr>
          <w:p w14:paraId="6489F703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2835" w:type="dxa"/>
            <w:vMerge/>
            <w:shd w:val="clear" w:color="auto" w:fill="auto"/>
          </w:tcPr>
          <w:p w14:paraId="1BD6078F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CECA7C7" w14:textId="77777777" w:rsidR="00711B6F" w:rsidRPr="00E036A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1DED6B4A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E036AF" w14:paraId="2044141E" w14:textId="77777777" w:rsidTr="004A6363">
        <w:tc>
          <w:tcPr>
            <w:tcW w:w="3969" w:type="dxa"/>
            <w:shd w:val="clear" w:color="auto" w:fill="auto"/>
            <w:vAlign w:val="center"/>
          </w:tcPr>
          <w:p w14:paraId="1ADD5529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835" w:type="dxa"/>
            <w:vMerge/>
            <w:shd w:val="clear" w:color="auto" w:fill="auto"/>
          </w:tcPr>
          <w:p w14:paraId="3818C5CF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696DB8" w14:textId="77777777" w:rsidR="00711B6F" w:rsidRPr="00E036A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4CA2E550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E036AF" w14:paraId="5143839C" w14:textId="77777777" w:rsidTr="004A6363">
        <w:tc>
          <w:tcPr>
            <w:tcW w:w="3969" w:type="dxa"/>
            <w:shd w:val="clear" w:color="auto" w:fill="auto"/>
            <w:vAlign w:val="center"/>
          </w:tcPr>
          <w:p w14:paraId="6EC48582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2835" w:type="dxa"/>
            <w:vMerge/>
            <w:shd w:val="clear" w:color="auto" w:fill="auto"/>
          </w:tcPr>
          <w:p w14:paraId="0442B86D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A9EC2B" w14:textId="77777777" w:rsidR="00711B6F" w:rsidRPr="00E036A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27D5D470" w14:textId="77777777" w:rsidR="00711B6F" w:rsidRPr="00E532D8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8E5DBB" w14:paraId="73E47995" w14:textId="77777777" w:rsidTr="004A6363">
        <w:tc>
          <w:tcPr>
            <w:tcW w:w="3969" w:type="dxa"/>
            <w:shd w:val="clear" w:color="auto" w:fill="auto"/>
            <w:vAlign w:val="center"/>
          </w:tcPr>
          <w:p w14:paraId="261CD6FC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№ 5</w:t>
            </w:r>
          </w:p>
        </w:tc>
        <w:tc>
          <w:tcPr>
            <w:tcW w:w="2835" w:type="dxa"/>
            <w:vMerge/>
            <w:shd w:val="clear" w:color="auto" w:fill="auto"/>
          </w:tcPr>
          <w:p w14:paraId="3B7036D2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AF3F5BF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C2789F6" w14:textId="77777777" w:rsidR="00711B6F" w:rsidRPr="00E532D8" w:rsidRDefault="00711B6F" w:rsidP="00711B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8E5DBB" w14:paraId="7171088C" w14:textId="77777777" w:rsidTr="004A6363">
        <w:tc>
          <w:tcPr>
            <w:tcW w:w="3969" w:type="dxa"/>
            <w:shd w:val="clear" w:color="auto" w:fill="auto"/>
          </w:tcPr>
          <w:p w14:paraId="1F193374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shd w:val="clear" w:color="auto" w:fill="auto"/>
          </w:tcPr>
          <w:p w14:paraId="24D7B964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2EFF96A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B4000F1" w14:textId="77777777" w:rsidR="00711B6F" w:rsidRDefault="00711B6F" w:rsidP="00711B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E026B3" w14:paraId="1F90EC97" w14:textId="77777777" w:rsidTr="004A6363">
        <w:tc>
          <w:tcPr>
            <w:tcW w:w="3969" w:type="dxa"/>
            <w:shd w:val="clear" w:color="auto" w:fill="auto"/>
            <w:vAlign w:val="center"/>
          </w:tcPr>
          <w:p w14:paraId="1861E264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2835" w:type="dxa"/>
            <w:vMerge/>
            <w:shd w:val="clear" w:color="auto" w:fill="auto"/>
          </w:tcPr>
          <w:p w14:paraId="7E36CFCB" w14:textId="77777777" w:rsidR="00711B6F" w:rsidRPr="00E026B3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CEAB2A" w14:textId="77777777" w:rsidR="00711B6F" w:rsidRPr="00E026B3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14:paraId="6E892D04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43D67DDA" w14:textId="77777777" w:rsidTr="004A6363">
        <w:tc>
          <w:tcPr>
            <w:tcW w:w="3969" w:type="dxa"/>
            <w:shd w:val="clear" w:color="auto" w:fill="auto"/>
            <w:vAlign w:val="center"/>
          </w:tcPr>
          <w:p w14:paraId="15D11355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2835" w:type="dxa"/>
            <w:vMerge/>
            <w:shd w:val="clear" w:color="auto" w:fill="auto"/>
          </w:tcPr>
          <w:p w14:paraId="10DF5962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74AC3D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0E007D60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71A4B932" w14:textId="77777777" w:rsidTr="004A6363">
        <w:tc>
          <w:tcPr>
            <w:tcW w:w="3969" w:type="dxa"/>
            <w:shd w:val="clear" w:color="auto" w:fill="auto"/>
            <w:vAlign w:val="center"/>
          </w:tcPr>
          <w:p w14:paraId="16A6F3F5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3E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2835" w:type="dxa"/>
            <w:vMerge/>
            <w:shd w:val="clear" w:color="auto" w:fill="auto"/>
          </w:tcPr>
          <w:p w14:paraId="1DE9B6BA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13C44E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14:paraId="535EA9CB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313950D5" w14:textId="77777777" w:rsidTr="004A6363">
        <w:tc>
          <w:tcPr>
            <w:tcW w:w="3969" w:type="dxa"/>
            <w:shd w:val="clear" w:color="auto" w:fill="auto"/>
            <w:vAlign w:val="center"/>
          </w:tcPr>
          <w:p w14:paraId="576194F2" w14:textId="77777777" w:rsidR="00711B6F" w:rsidRPr="00E403EE" w:rsidRDefault="00711B6F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3E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6</w:t>
            </w:r>
          </w:p>
        </w:tc>
        <w:tc>
          <w:tcPr>
            <w:tcW w:w="2835" w:type="dxa"/>
            <w:vMerge/>
            <w:shd w:val="clear" w:color="auto" w:fill="auto"/>
          </w:tcPr>
          <w:p w14:paraId="559BE367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6FB7F0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0F06401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3EA3565B" w14:textId="77777777" w:rsidTr="004A6363">
        <w:tc>
          <w:tcPr>
            <w:tcW w:w="3969" w:type="dxa"/>
            <w:shd w:val="clear" w:color="auto" w:fill="auto"/>
          </w:tcPr>
          <w:p w14:paraId="7EDEC661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shd w:val="clear" w:color="auto" w:fill="auto"/>
          </w:tcPr>
          <w:p w14:paraId="436D709F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86677D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373D1D8C" w14:textId="77777777" w:rsidR="00711B6F" w:rsidRPr="006C03A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B6F" w:rsidRPr="008E5DBB" w14:paraId="3EED8AE4" w14:textId="77777777" w:rsidTr="004A6363">
        <w:tc>
          <w:tcPr>
            <w:tcW w:w="3969" w:type="dxa"/>
            <w:shd w:val="clear" w:color="auto" w:fill="FDE9D9" w:themeFill="accent6" w:themeFillTint="33"/>
          </w:tcPr>
          <w:p w14:paraId="1B34BA60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>. Ито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говое повторение курса алгебры 8</w:t>
            </w:r>
            <w:r w:rsidRPr="008E5DBB">
              <w:rPr>
                <w:rFonts w:ascii="Times New Roman" w:hAnsi="Times New Roman"/>
                <w:b/>
                <w:sz w:val="24"/>
                <w:szCs w:val="24"/>
              </w:rPr>
              <w:t xml:space="preserve"> класса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0DEBC22" w14:textId="77777777" w:rsidR="00711B6F" w:rsidRDefault="00711B6F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BE4343B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  <w:vMerge/>
            <w:shd w:val="clear" w:color="auto" w:fill="FDE9D9" w:themeFill="accent6" w:themeFillTint="33"/>
          </w:tcPr>
          <w:p w14:paraId="4CB460AC" w14:textId="77777777" w:rsidR="00711B6F" w:rsidRPr="00E532D8" w:rsidRDefault="00711B6F" w:rsidP="00711B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B6F" w:rsidRPr="00E87445" w14:paraId="35358FA7" w14:textId="77777777" w:rsidTr="004A6363">
        <w:tc>
          <w:tcPr>
            <w:tcW w:w="3969" w:type="dxa"/>
            <w:shd w:val="clear" w:color="auto" w:fill="auto"/>
            <w:vAlign w:val="center"/>
          </w:tcPr>
          <w:p w14:paraId="39F60F97" w14:textId="77777777" w:rsidR="00711B6F" w:rsidRPr="00E87445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7445">
              <w:rPr>
                <w:rFonts w:ascii="Times New Roman" w:hAnsi="Times New Roman"/>
                <w:sz w:val="24"/>
                <w:szCs w:val="24"/>
              </w:rPr>
              <w:t>Повторение «Преобразование рациональных выражений»</w:t>
            </w:r>
          </w:p>
        </w:tc>
        <w:tc>
          <w:tcPr>
            <w:tcW w:w="2835" w:type="dxa"/>
            <w:vMerge/>
            <w:shd w:val="clear" w:color="auto" w:fill="auto"/>
          </w:tcPr>
          <w:p w14:paraId="2FC0E7A0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682C1D0" w14:textId="77777777" w:rsidR="00711B6F" w:rsidRPr="00E87445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3152167D" w14:textId="77777777" w:rsidR="00711B6F" w:rsidRDefault="00711B6F" w:rsidP="00711B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711B6F" w:rsidRPr="00E87445" w14:paraId="3A6BBBD2" w14:textId="77777777" w:rsidTr="004A6363">
        <w:tc>
          <w:tcPr>
            <w:tcW w:w="3969" w:type="dxa"/>
            <w:shd w:val="clear" w:color="auto" w:fill="auto"/>
            <w:vAlign w:val="center"/>
          </w:tcPr>
          <w:p w14:paraId="62D4D621" w14:textId="3BB73055" w:rsidR="00711B6F" w:rsidRPr="00E87445" w:rsidRDefault="00711B6F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45">
              <w:rPr>
                <w:rFonts w:ascii="Times New Roman" w:hAnsi="Times New Roman"/>
                <w:sz w:val="24"/>
                <w:szCs w:val="24"/>
              </w:rPr>
              <w:t xml:space="preserve">Повторение «Функция </w:t>
            </w:r>
            <w:r w:rsidR="007850B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4481494" wp14:editId="7BB72299">
                  <wp:extent cx="390525" cy="3905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ее график». </w:t>
            </w:r>
            <w:r w:rsidRPr="00E87445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="007850B6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1C4A57D2" wp14:editId="3BB337A7">
                  <wp:extent cx="485775" cy="2190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E87445">
              <w:rPr>
                <w:rFonts w:ascii="Times New Roman" w:hAnsi="Times New Roman"/>
                <w:sz w:val="24"/>
                <w:szCs w:val="24"/>
              </w:rPr>
              <w:t>ее график»</w:t>
            </w:r>
          </w:p>
        </w:tc>
        <w:tc>
          <w:tcPr>
            <w:tcW w:w="2835" w:type="dxa"/>
            <w:vMerge/>
            <w:shd w:val="clear" w:color="auto" w:fill="auto"/>
          </w:tcPr>
          <w:p w14:paraId="1A278F60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AB4121D" w14:textId="77777777" w:rsidR="00711B6F" w:rsidRPr="00E87445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6927E43C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E87445" w14:paraId="272802C6" w14:textId="77777777" w:rsidTr="004A6363">
        <w:tc>
          <w:tcPr>
            <w:tcW w:w="3969" w:type="dxa"/>
            <w:shd w:val="clear" w:color="auto" w:fill="auto"/>
            <w:vAlign w:val="center"/>
          </w:tcPr>
          <w:p w14:paraId="521141F4" w14:textId="77777777" w:rsidR="00711B6F" w:rsidRPr="00E87445" w:rsidRDefault="00711B6F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45">
              <w:rPr>
                <w:rFonts w:ascii="Times New Roman" w:hAnsi="Times New Roman"/>
                <w:sz w:val="24"/>
                <w:szCs w:val="24"/>
              </w:rPr>
              <w:t>Повторение «Квадратные уравнения, дробные рациональные уравнения»</w:t>
            </w:r>
          </w:p>
        </w:tc>
        <w:tc>
          <w:tcPr>
            <w:tcW w:w="2835" w:type="dxa"/>
            <w:vMerge/>
            <w:shd w:val="clear" w:color="auto" w:fill="auto"/>
          </w:tcPr>
          <w:p w14:paraId="7B1BFF3C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C1B9994" w14:textId="77777777" w:rsidR="00711B6F" w:rsidRPr="00E87445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49DFBB7A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E87445" w14:paraId="5039C600" w14:textId="77777777" w:rsidTr="004A6363">
        <w:tc>
          <w:tcPr>
            <w:tcW w:w="3969" w:type="dxa"/>
            <w:shd w:val="clear" w:color="auto" w:fill="auto"/>
            <w:vAlign w:val="center"/>
          </w:tcPr>
          <w:p w14:paraId="44FF3C66" w14:textId="77777777" w:rsidR="00711B6F" w:rsidRPr="00E87445" w:rsidRDefault="00711B6F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«Свойства арифметического квадратного корня»</w:t>
            </w:r>
          </w:p>
        </w:tc>
        <w:tc>
          <w:tcPr>
            <w:tcW w:w="2835" w:type="dxa"/>
            <w:vMerge/>
            <w:shd w:val="clear" w:color="auto" w:fill="auto"/>
          </w:tcPr>
          <w:p w14:paraId="0EBCE010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EC7277" w14:textId="77777777" w:rsidR="00711B6F" w:rsidRPr="00E87445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4FF04953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E87445" w14:paraId="5597C161" w14:textId="77777777" w:rsidTr="004A6363">
        <w:tc>
          <w:tcPr>
            <w:tcW w:w="3969" w:type="dxa"/>
            <w:shd w:val="clear" w:color="auto" w:fill="auto"/>
            <w:vAlign w:val="center"/>
          </w:tcPr>
          <w:p w14:paraId="536DC777" w14:textId="77777777" w:rsidR="00711B6F" w:rsidRPr="00E87445" w:rsidRDefault="00711B6F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45">
              <w:rPr>
                <w:rFonts w:ascii="Times New Roman" w:hAnsi="Times New Roman"/>
                <w:sz w:val="24"/>
                <w:szCs w:val="24"/>
              </w:rPr>
              <w:t>Повторение «Степень с ц</w:t>
            </w:r>
            <w:r>
              <w:rPr>
                <w:rFonts w:ascii="Times New Roman" w:hAnsi="Times New Roman"/>
                <w:sz w:val="24"/>
                <w:szCs w:val="24"/>
              </w:rPr>
              <w:t>елым показателем»</w:t>
            </w:r>
          </w:p>
        </w:tc>
        <w:tc>
          <w:tcPr>
            <w:tcW w:w="2835" w:type="dxa"/>
            <w:vMerge/>
            <w:shd w:val="clear" w:color="auto" w:fill="auto"/>
          </w:tcPr>
          <w:p w14:paraId="3589F56D" w14:textId="77777777" w:rsidR="00711B6F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8991E3C" w14:textId="77777777" w:rsidR="00711B6F" w:rsidRPr="00E87445" w:rsidRDefault="00711B6F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14:paraId="752989C8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49D44104" w14:textId="77777777" w:rsidTr="004A6363">
        <w:tc>
          <w:tcPr>
            <w:tcW w:w="3969" w:type="dxa"/>
            <w:shd w:val="clear" w:color="auto" w:fill="auto"/>
          </w:tcPr>
          <w:p w14:paraId="39E28CAA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Итоговая контрольная работа №7</w:t>
            </w:r>
          </w:p>
        </w:tc>
        <w:tc>
          <w:tcPr>
            <w:tcW w:w="2835" w:type="dxa"/>
            <w:vMerge/>
            <w:shd w:val="clear" w:color="auto" w:fill="auto"/>
          </w:tcPr>
          <w:p w14:paraId="433B3B36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5B5E35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639FE0F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68235833" w14:textId="77777777" w:rsidTr="004A6363">
        <w:tc>
          <w:tcPr>
            <w:tcW w:w="3969" w:type="dxa"/>
            <w:shd w:val="clear" w:color="auto" w:fill="auto"/>
          </w:tcPr>
          <w:p w14:paraId="6ECF1FCD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shd w:val="clear" w:color="auto" w:fill="auto"/>
          </w:tcPr>
          <w:p w14:paraId="1B03E426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545633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617BDEE8" w14:textId="77777777" w:rsidR="00711B6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11B6F" w:rsidRPr="008E5DBB" w14:paraId="2328EBA3" w14:textId="77777777" w:rsidTr="004A6363">
        <w:tc>
          <w:tcPr>
            <w:tcW w:w="3969" w:type="dxa"/>
            <w:shd w:val="clear" w:color="auto" w:fill="auto"/>
          </w:tcPr>
          <w:p w14:paraId="2EFB8847" w14:textId="77777777" w:rsidR="00711B6F" w:rsidRPr="008E5DBB" w:rsidRDefault="00711B6F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vMerge/>
            <w:shd w:val="clear" w:color="auto" w:fill="auto"/>
          </w:tcPr>
          <w:p w14:paraId="02A7C6EA" w14:textId="77777777" w:rsidR="00711B6F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986BE8B" w14:textId="77777777" w:rsidR="00711B6F" w:rsidRPr="008E5DBB" w:rsidRDefault="00711B6F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68" w:type="dxa"/>
            <w:vMerge/>
          </w:tcPr>
          <w:p w14:paraId="4148DBE6" w14:textId="77777777" w:rsidR="00711B6F" w:rsidRPr="006C03AF" w:rsidRDefault="00711B6F" w:rsidP="00711B6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E480F6" w14:textId="77777777" w:rsidR="00D61BEE" w:rsidRDefault="00D61BEE" w:rsidP="00393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3458C7" w14:textId="77777777" w:rsidR="00D61BEE" w:rsidRPr="00D61BEE" w:rsidRDefault="00D61BEE" w:rsidP="00D61B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BEE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1276"/>
        <w:gridCol w:w="2126"/>
      </w:tblGrid>
      <w:tr w:rsidR="004A6363" w:rsidRPr="003257E5" w14:paraId="3AD9EA87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8411" w14:textId="77777777" w:rsidR="004A6363" w:rsidRPr="00891F72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7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3560" w14:textId="77777777" w:rsidR="004A6363" w:rsidRPr="00796E8F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7C5D" w14:textId="77777777" w:rsidR="004A6363" w:rsidRPr="00891F72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72">
              <w:rPr>
                <w:rFonts w:ascii="Times New Roman" w:hAnsi="Times New Roman"/>
                <w:b/>
                <w:sz w:val="24"/>
                <w:szCs w:val="24"/>
              </w:rPr>
              <w:t>Количество часов на тему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E97C" w14:textId="77777777" w:rsidR="004A6363" w:rsidRPr="00891F72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Коррекционная составляющая урока</w:t>
            </w:r>
          </w:p>
        </w:tc>
      </w:tr>
      <w:tr w:rsidR="004A6363" w:rsidRPr="003257E5" w14:paraId="74E359A0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0487" w14:textId="77777777" w:rsidR="004A6363" w:rsidRPr="003257E5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7E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58477" w14:textId="77777777" w:rsidR="004A6363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становление доверительных отношений между учителем и </w:t>
            </w:r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, способствующих позитивному восприятию обучающимися требован</w:t>
            </w:r>
            <w:r>
              <w:rPr>
                <w:rFonts w:ascii="Times New Roman" w:hAnsi="Times New Roman"/>
                <w:sz w:val="24"/>
                <w:szCs w:val="24"/>
              </w:rPr>
              <w:t>ий и просьб учителя.</w:t>
            </w:r>
          </w:p>
          <w:p w14:paraId="4AF77F67" w14:textId="77777777" w:rsidR="004A6363" w:rsidRDefault="004A6363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DF78C6" w14:textId="77777777" w:rsidR="004A6363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обуждение обучающихся соблюдать на уроке общепринятые нормы поведения, правила общения со старшими (учителями) и сверстниками (учащимися), принципы учебн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дисциплины и самоорганизации.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FC0C" w14:textId="77777777" w:rsidR="004A6363" w:rsidRPr="00B15608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A5A6F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описывать признаки реальных объектов;</w:t>
            </w:r>
          </w:p>
          <w:p w14:paraId="3F4C3AC0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выделять главные признаки предметов и явлений;</w:t>
            </w:r>
          </w:p>
          <w:p w14:paraId="6A76BD33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 в выделении сходств и различий объектов, выделение общего в нескольких предметах и ситуациях;</w:t>
            </w:r>
          </w:p>
          <w:p w14:paraId="68454B7B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учить объединять объекты и явления на основе общих признаков в класс или группу;</w:t>
            </w:r>
          </w:p>
          <w:p w14:paraId="456D947C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исключении объектов из групп, сходных на основе существенных признаков;</w:t>
            </w:r>
          </w:p>
          <w:p w14:paraId="17E63AFB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упражнять в установлении логических отношений, т.е. причинно-следственных связей между </w:t>
            </w: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реальными объектами или явлениями;</w:t>
            </w:r>
          </w:p>
          <w:p w14:paraId="7671722B" w14:textId="77777777" w:rsidR="004A6363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1B6F">
              <w:rPr>
                <w:rFonts w:ascii="Times New Roman" w:hAnsi="Times New Roman"/>
                <w:color w:val="000000"/>
                <w:sz w:val="20"/>
                <w:szCs w:val="20"/>
              </w:rPr>
              <w:t>все мыслительные операции отрабатываются сначала на наглядном конкретном материале, а затем абстрактном.</w:t>
            </w:r>
          </w:p>
          <w:p w14:paraId="7935C44B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создание заинтересованности в запоминании информации;</w:t>
            </w:r>
          </w:p>
          <w:p w14:paraId="1EB86803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формировать установку на долговременное запоминание (У тебя всё получится);</w:t>
            </w:r>
          </w:p>
          <w:p w14:paraId="237AEAD2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обеспечить понимание запоминаемого материала;</w:t>
            </w:r>
          </w:p>
          <w:p w14:paraId="3D8F48D0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облегчать процесс запоминания дозировкой информации;</w:t>
            </w:r>
          </w:p>
          <w:p w14:paraId="3CE93B30" w14:textId="77777777" w:rsidR="004A6363" w:rsidRPr="00711B6F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color w:val="000000"/>
              </w:rPr>
            </w:pPr>
            <w:r w:rsidRPr="00711B6F">
              <w:rPr>
                <w:rFonts w:ascii="Times New Roman" w:hAnsi="Times New Roman"/>
                <w:color w:val="000000"/>
              </w:rPr>
              <w:t>опираться на наиболее развитый вид памяти, – зрительную память;</w:t>
            </w:r>
          </w:p>
          <w:p w14:paraId="5A90824B" w14:textId="77777777" w:rsidR="004A6363" w:rsidRPr="00B15608" w:rsidRDefault="004A6363" w:rsidP="004A6363">
            <w:pPr>
              <w:shd w:val="clear" w:color="auto" w:fill="FFFFFF"/>
              <w:spacing w:before="28" w:after="28" w:line="402" w:lineRule="atLeast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711B6F">
              <w:rPr>
                <w:rFonts w:ascii="Times New Roman" w:hAnsi="Times New Roman"/>
                <w:color w:val="000000"/>
              </w:rPr>
              <w:t>научит</w:t>
            </w:r>
            <w:r>
              <w:rPr>
                <w:rFonts w:ascii="Times New Roman" w:hAnsi="Times New Roman"/>
                <w:color w:val="000000"/>
              </w:rPr>
              <w:t>ь</w:t>
            </w:r>
            <w:r w:rsidRPr="00711B6F">
              <w:rPr>
                <w:rFonts w:ascii="Times New Roman" w:hAnsi="Times New Roman"/>
                <w:color w:val="000000"/>
              </w:rPr>
              <w:t xml:space="preserve"> рационально осуществлять повторение: </w:t>
            </w:r>
          </w:p>
        </w:tc>
      </w:tr>
      <w:tr w:rsidR="004A6363" w:rsidRPr="003257E5" w14:paraId="73DDB972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0F23BEC" w14:textId="77777777" w:rsidR="004A6363" w:rsidRPr="003257E5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7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Pr="003B2F06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BD4B4" w:themeFill="accent6" w:themeFillTint="66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BD4B4" w:themeFill="accent6" w:themeFillTint="66"/>
              </w:rPr>
              <w:t xml:space="preserve">Неравенства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7F19CAE" w14:textId="77777777" w:rsidR="004A6363" w:rsidRPr="00B15608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B14B826" w14:textId="77777777" w:rsidR="004A6363" w:rsidRPr="00B15608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4E943E0" w14:textId="77777777" w:rsidR="004A6363" w:rsidRPr="00B15608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363" w:rsidRPr="00153A07" w14:paraId="613AE225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38C9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F3FED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36D1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7FA51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153A07" w14:paraId="79E5A374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94C9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2B9B7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5B06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FE234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10B0C4A1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8CAD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DCCA5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C342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FBBB4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2B8576A2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1EF7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4D8B3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253F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389AD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63F4163B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F4F3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переменной. Числовые промежутки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5EEC9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6D0F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2C2B2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39C5CAAB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C11C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E0352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4AD1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E83A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7616FCE4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D48A" w14:textId="77777777" w:rsidR="004A6363" w:rsidRPr="00B15608" w:rsidRDefault="004A6363" w:rsidP="00D61B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2AAD8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EBEC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79334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8E5DBB" w14:paraId="0097CF8C" w14:textId="77777777" w:rsidTr="004A6363">
        <w:tblPrEx>
          <w:tblLook w:val="01E0" w:firstRow="1" w:lastRow="1" w:firstColumn="1" w:lastColumn="1" w:noHBand="0" w:noVBand="0"/>
        </w:tblPrEx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14:paraId="6AF0B036" w14:textId="77777777" w:rsidR="004A6363" w:rsidRPr="008E5DBB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4EB59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07E5862F" w14:textId="77777777" w:rsidR="004A6363" w:rsidRPr="008E5DBB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96C2E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38DF052D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B01CF20" w14:textId="77777777" w:rsidR="004A6363" w:rsidRPr="00B06E9C" w:rsidRDefault="004A6363" w:rsidP="00D61BEE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215856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Квадратичная функция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73F157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FE7F6E" w14:textId="77777777" w:rsidR="004A6363" w:rsidRDefault="004A6363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14:paraId="376B7D4C" w14:textId="77777777" w:rsidR="004A6363" w:rsidRDefault="004A6363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нициирование обсуждения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, высказывания обучающимися своего мнения по ее поводу, в</w:t>
            </w:r>
            <w:r>
              <w:rPr>
                <w:rFonts w:ascii="Times New Roman" w:hAnsi="Times New Roman"/>
                <w:sz w:val="24"/>
                <w:szCs w:val="24"/>
              </w:rPr>
              <w:t>ыработки своего к ней отношения.</w:t>
            </w:r>
          </w:p>
          <w:p w14:paraId="31B29A63" w14:textId="77777777" w:rsidR="004A6363" w:rsidRDefault="004A6363" w:rsidP="00D61B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 xml:space="preserve"> их внимания к обсуждаемой на уроке информации, </w:t>
            </w:r>
            <w:r w:rsidRPr="007877FF">
              <w:rPr>
                <w:rFonts w:ascii="Times New Roman" w:hAnsi="Times New Roman"/>
                <w:sz w:val="24"/>
                <w:szCs w:val="24"/>
              </w:rPr>
              <w:lastRenderedPageBreak/>
              <w:t>активизации их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D99046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4808BC5" w14:textId="77777777" w:rsidR="004A6363" w:rsidRPr="00B15608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27EE333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363" w:rsidRPr="00153A07" w14:paraId="10234A71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6D88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4E09B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9137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4F54C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153A07" w14:paraId="14ED0A81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7EC2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AAAAC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C4B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12A9F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460060BA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AA56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 xml:space="preserve">Как построить график функции </w:t>
            </w:r>
            <w:r w:rsidRPr="00B15608">
              <w:rPr>
                <w:rFonts w:ascii="Times New Roman" w:hAnsi="Times New Roman"/>
                <w:i/>
                <w:sz w:val="24"/>
                <w:szCs w:val="24"/>
              </w:rPr>
              <w:t>y = kf(x),</w:t>
            </w:r>
            <w:r w:rsidRPr="00B15608">
              <w:rPr>
                <w:rFonts w:ascii="Times New Roman" w:hAnsi="Times New Roman"/>
                <w:sz w:val="24"/>
                <w:szCs w:val="24"/>
              </w:rPr>
              <w:t xml:space="preserve"> если известен график функции </w:t>
            </w:r>
            <w:r w:rsidRPr="00B15608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9D48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8630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1874E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736A2927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8B8D" w14:textId="77777777" w:rsidR="004A6363" w:rsidRPr="00B15608" w:rsidRDefault="004A6363" w:rsidP="00D61BE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 xml:space="preserve">Как построить графики функций </w:t>
            </w:r>
            <w:r w:rsidRPr="00B15608">
              <w:rPr>
                <w:rFonts w:ascii="Times New Roman" w:hAnsi="Times New Roman"/>
                <w:i/>
                <w:sz w:val="24"/>
                <w:szCs w:val="24"/>
              </w:rPr>
              <w:t>y = f(x) + 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1560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15608">
              <w:rPr>
                <w:rFonts w:ascii="Times New Roman" w:hAnsi="Times New Roman"/>
                <w:i/>
                <w:sz w:val="24"/>
                <w:szCs w:val="24"/>
              </w:rPr>
              <w:t>y = f(x + a)</w:t>
            </w:r>
            <w:r w:rsidRPr="00B15608">
              <w:rPr>
                <w:rFonts w:ascii="Times New Roman" w:hAnsi="Times New Roman"/>
                <w:sz w:val="24"/>
                <w:szCs w:val="24"/>
              </w:rPr>
              <w:t>, если известен график 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5608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55ABD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FF8B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64D23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3117213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BD85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87700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131E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C30C0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24A9B2D0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6722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E79BD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2133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37DB0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8E5DBB" w14:paraId="18509096" w14:textId="77777777" w:rsidTr="004A6363">
        <w:tblPrEx>
          <w:tblLook w:val="01E0" w:firstRow="1" w:lastRow="1" w:firstColumn="1" w:lastColumn="1" w:noHBand="0" w:noVBand="0"/>
        </w:tblPrEx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14:paraId="1D3DA25E" w14:textId="77777777" w:rsidR="004A6363" w:rsidRPr="008E5DBB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AAA97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42BF56C5" w14:textId="77777777" w:rsidR="004A6363" w:rsidRPr="008E5DBB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09D55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3BAA275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81A3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53E6E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D13B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FCB61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14727CF9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61E3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F06EC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742F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B10DB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13AE9779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2704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Решение задач с помощью систем уравнений второй степени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26DAB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E8D9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2C1B9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153A07" w14:paraId="508006CD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B874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работа № 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1F629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4954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2EB77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8E5DBB" w14:paraId="21BAD9BF" w14:textId="77777777" w:rsidTr="004A6363">
        <w:tblPrEx>
          <w:tblLook w:val="01E0" w:firstRow="1" w:lastRow="1" w:firstColumn="1" w:lastColumn="1" w:noHBand="0" w:noVBand="0"/>
        </w:tblPrEx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14:paraId="5A91C6C1" w14:textId="77777777" w:rsidR="004A6363" w:rsidRPr="008E5DBB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lastRenderedPageBreak/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2C39D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4972E49" w14:textId="77777777" w:rsidR="004A6363" w:rsidRPr="008E5DBB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76E99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4CC52C70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8403906" w14:textId="77777777" w:rsidR="004A6363" w:rsidRPr="00215856" w:rsidRDefault="004A6363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585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15856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85D57" w14:textId="77777777" w:rsidR="004A6363" w:rsidRPr="00E026B3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181BB5A" w14:textId="77777777" w:rsidR="004A6363" w:rsidRPr="00B15608" w:rsidRDefault="004A6363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8FD6981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363" w:rsidRPr="00153A07" w14:paraId="4089AFAC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B5D4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A6A7F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53DE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23B4C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153A07" w14:paraId="49CC4C72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23E2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Процентные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5608">
              <w:rPr>
                <w:rFonts w:ascii="Times New Roman" w:hAnsi="Times New Roman"/>
                <w:sz w:val="24"/>
                <w:szCs w:val="24"/>
              </w:rPr>
              <w:t>расчёты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EA378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EA91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8A73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32B42245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961E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Приближённые вычисления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4DB88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DA0F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82945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03C3BC5A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819D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047FE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A97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558FD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3723DD02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8564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305C1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67F9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19167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0D9FAD8E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5F3B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Классическое определение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5608">
              <w:rPr>
                <w:rFonts w:ascii="Times New Roman" w:hAnsi="Times New Roman"/>
                <w:sz w:val="24"/>
                <w:szCs w:val="24"/>
              </w:rPr>
              <w:t>вероятности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C4702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D2D8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18E5F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4250CAD4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C84C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608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FDEFCA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EC9A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5B015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225FF9DA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FF82" w14:textId="77777777" w:rsidR="004A6363" w:rsidRPr="00B15608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5608">
              <w:rPr>
                <w:rFonts w:ascii="Times New Roman" w:hAnsi="Times New Roman"/>
                <w:b/>
                <w:sz w:val="24"/>
                <w:szCs w:val="24"/>
              </w:rPr>
              <w:t>работа № 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3E590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75CB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5B43B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8E5DBB" w14:paraId="794F670D" w14:textId="77777777" w:rsidTr="004A6363">
        <w:tblPrEx>
          <w:tblLook w:val="01E0" w:firstRow="1" w:lastRow="1" w:firstColumn="1" w:lastColumn="1" w:noHBand="0" w:noVBand="0"/>
        </w:tblPrEx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14:paraId="5700DF6F" w14:textId="77777777" w:rsidR="004A6363" w:rsidRPr="008E5DBB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88ADA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C43ABC2" w14:textId="77777777" w:rsidR="004A6363" w:rsidRPr="008E5DBB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0EDCB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0B711DEC" w14:textId="77777777" w:rsidTr="004A6363">
        <w:trPr>
          <w:cantSplit/>
          <w:trHeight w:val="2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631438C" w14:textId="77777777" w:rsidR="004A6363" w:rsidRPr="00215856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8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94C5E" w14:textId="77777777" w:rsidR="004A6363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8F38B64" w14:textId="77777777" w:rsidR="004A6363" w:rsidRDefault="004A6363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2373B9E" w14:textId="77777777" w:rsidR="004A6363" w:rsidRPr="007B4691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BF6F065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363" w:rsidRPr="00153A07" w14:paraId="38611828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A84D" w14:textId="77777777" w:rsidR="004A6363" w:rsidRPr="007B4691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91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642FA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42B8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054C7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153A07" w14:paraId="363D4450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8367" w14:textId="77777777" w:rsidR="004A6363" w:rsidRPr="007B4691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91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6148F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7B75" w14:textId="77777777" w:rsidR="004A6363" w:rsidRPr="00153A07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FF240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5D230005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9158" w14:textId="77777777" w:rsidR="004A6363" w:rsidRPr="007B4691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91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7B469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7B4691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EC678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B9D7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65B8D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538EC018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AAD1" w14:textId="77777777" w:rsidR="004A6363" w:rsidRPr="007B4691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91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9D616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F2BE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B3A78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2D5884E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42E5" w14:textId="77777777" w:rsidR="004A6363" w:rsidRPr="007B4691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91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7B469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7B4691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F0D6E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FE51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33C99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26890C37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C0FF" w14:textId="77777777" w:rsidR="004A6363" w:rsidRPr="007B4691" w:rsidRDefault="004A6363" w:rsidP="00D61BE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B4691">
              <w:rPr>
                <w:rFonts w:ascii="Times New Roman" w:hAnsi="Times New Roman"/>
              </w:rPr>
              <w:t xml:space="preserve">Сумма бесконечной геометрической прогрессии, у которой | </w:t>
            </w:r>
            <w:r w:rsidRPr="007B4691">
              <w:rPr>
                <w:rFonts w:ascii="Times New Roman" w:hAnsi="Times New Roman"/>
                <w:i/>
              </w:rPr>
              <w:t>q</w:t>
            </w:r>
            <w:r w:rsidRPr="007B4691">
              <w:rPr>
                <w:rFonts w:ascii="Times New Roman" w:hAnsi="Times New Roman"/>
              </w:rPr>
              <w:t xml:space="preserve"> | &lt; 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EC9E1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B55F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1E84A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215856" w14:paraId="47CD5F9C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FB2" w14:textId="77777777" w:rsidR="004A6363" w:rsidRPr="007B4691" w:rsidRDefault="004A6363" w:rsidP="00D61B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B4691">
              <w:rPr>
                <w:rFonts w:ascii="Times New Roman" w:hAnsi="Times New Roman"/>
                <w:b/>
              </w:rPr>
              <w:t>Контрольная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B4691">
              <w:rPr>
                <w:rFonts w:ascii="Times New Roman" w:hAnsi="Times New Roman"/>
                <w:b/>
              </w:rPr>
              <w:t>работа № 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17F812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C6D9" w14:textId="77777777" w:rsidR="004A6363" w:rsidRPr="00215856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D337F" w14:textId="77777777" w:rsidR="004A6363" w:rsidRDefault="004A6363" w:rsidP="00D61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8E5DBB" w14:paraId="299B1126" w14:textId="77777777" w:rsidTr="004A6363">
        <w:tblPrEx>
          <w:tblLook w:val="01E0" w:firstRow="1" w:lastRow="1" w:firstColumn="1" w:lastColumn="1" w:noHBand="0" w:noVBand="0"/>
        </w:tblPrEx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14:paraId="2CD9C0A9" w14:textId="77777777" w:rsidR="004A6363" w:rsidRPr="008E5DBB" w:rsidRDefault="004A6363" w:rsidP="00D6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DB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0D6D5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8FE6F23" w14:textId="77777777" w:rsidR="004A6363" w:rsidRPr="008E5DBB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A6FAD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30E63D1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CED955A" w14:textId="77777777" w:rsidR="004A6363" w:rsidRPr="00D61BEE" w:rsidRDefault="004A6363" w:rsidP="00D61BEE">
            <w:pPr>
              <w:pStyle w:val="2"/>
              <w:ind w:firstLine="34"/>
              <w:rPr>
                <w:bCs w:val="0"/>
                <w:color w:val="auto"/>
                <w:szCs w:val="24"/>
              </w:rPr>
            </w:pPr>
            <w:r w:rsidRPr="00D61BEE">
              <w:rPr>
                <w:bCs w:val="0"/>
                <w:color w:val="auto"/>
                <w:szCs w:val="24"/>
              </w:rPr>
              <w:t xml:space="preserve">Раздел 5. </w:t>
            </w:r>
            <w:r w:rsidRPr="00D61BEE">
              <w:rPr>
                <w:color w:val="auto"/>
                <w:szCs w:val="24"/>
              </w:rPr>
              <w:t>Итоговое повторение курса алгебры 9 класса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78088" w14:textId="77777777" w:rsidR="004A6363" w:rsidRDefault="004A6363" w:rsidP="00D61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77FF">
              <w:rPr>
                <w:rFonts w:ascii="Times New Roman" w:hAnsi="Times New Roman"/>
                <w:sz w:val="24"/>
                <w:szCs w:val="24"/>
              </w:rPr>
              <w:t>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65A84EC" w14:textId="77777777" w:rsidR="004A6363" w:rsidRPr="007B4691" w:rsidRDefault="004A6363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9AA2F53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363" w:rsidRPr="00310C5F" w14:paraId="07633E0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C50B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b w:val="0"/>
                <w:bCs w:val="0"/>
                <w:color w:val="auto"/>
                <w:szCs w:val="24"/>
              </w:rPr>
              <w:t>Повторение «</w:t>
            </w:r>
            <w:r w:rsidRPr="00D61BEE">
              <w:rPr>
                <w:b w:val="0"/>
                <w:color w:val="auto"/>
                <w:sz w:val="23"/>
                <w:szCs w:val="23"/>
                <w:shd w:val="clear" w:color="auto" w:fill="FFFFFF"/>
              </w:rPr>
              <w:t>Функции и их свойства</w:t>
            </w:r>
            <w:r w:rsidRPr="00D61BEE">
              <w:rPr>
                <w:b w:val="0"/>
                <w:bCs w:val="0"/>
                <w:color w:val="auto"/>
                <w:szCs w:val="24"/>
              </w:rPr>
              <w:t>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0E0E2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062F" w14:textId="77777777" w:rsidR="004A6363" w:rsidRPr="00310C5F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A08E0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22C26C67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BB41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b w:val="0"/>
                <w:bCs w:val="0"/>
                <w:color w:val="auto"/>
                <w:szCs w:val="24"/>
              </w:rPr>
              <w:t>Повторение «Неравенства, уравнения и их системы»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26F00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2A4B" w14:textId="77777777" w:rsidR="004A6363" w:rsidRPr="003257E5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84A2C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16E31407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6CFC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b w:val="0"/>
                <w:bCs w:val="0"/>
                <w:color w:val="auto"/>
                <w:szCs w:val="24"/>
              </w:rPr>
              <w:t>Повторение «Арифметическая прогрессия»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2B08E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E31E" w14:textId="77777777" w:rsidR="004A6363" w:rsidRPr="003257E5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4E431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0BD6CBF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1D6C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b w:val="0"/>
                <w:bCs w:val="0"/>
                <w:color w:val="auto"/>
                <w:szCs w:val="24"/>
              </w:rPr>
              <w:t>Повторение «Геометрическая прогрессия»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979A7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9EBB" w14:textId="77777777" w:rsidR="004A6363" w:rsidRPr="003257E5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26C71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02644B44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D2CA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b w:val="0"/>
                <w:bCs w:val="0"/>
                <w:color w:val="auto"/>
                <w:szCs w:val="24"/>
              </w:rPr>
              <w:t>Повторение «Элементы комбинаторики и теории вероятностей»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55AFD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59F3" w14:textId="77777777" w:rsidR="004A6363" w:rsidRPr="003257E5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7A868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5B3FBB06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2CFE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color w:val="auto"/>
                <w:szCs w:val="24"/>
              </w:rPr>
            </w:pPr>
            <w:r w:rsidRPr="00D61BEE">
              <w:rPr>
                <w:b w:val="0"/>
                <w:color w:val="auto"/>
                <w:szCs w:val="24"/>
              </w:rPr>
              <w:t>Подготовка к итоговой контрольной работе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2FC72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68AC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B5E5B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41DAD3CF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B996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color w:val="auto"/>
                <w:szCs w:val="24"/>
              </w:rPr>
              <w:t>Итоговая контрольная работа № 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A7241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FB63" w14:textId="77777777" w:rsidR="004A6363" w:rsidRPr="003257E5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1BB49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3257E5" w14:paraId="25F5D973" w14:textId="77777777" w:rsidTr="004A6363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8272" w14:textId="77777777" w:rsidR="004A6363" w:rsidRPr="00D61BEE" w:rsidRDefault="004A6363" w:rsidP="00D61BEE">
            <w:pPr>
              <w:pStyle w:val="2"/>
              <w:ind w:firstLine="34"/>
              <w:rPr>
                <w:b w:val="0"/>
                <w:bCs w:val="0"/>
                <w:color w:val="auto"/>
                <w:szCs w:val="24"/>
              </w:rPr>
            </w:pPr>
            <w:r w:rsidRPr="00D61BEE">
              <w:rPr>
                <w:b w:val="0"/>
                <w:color w:val="auto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50584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1FA" w14:textId="77777777" w:rsidR="004A6363" w:rsidRPr="003257E5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2B712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363" w:rsidRPr="008E5DBB" w14:paraId="6C1FFE67" w14:textId="77777777" w:rsidTr="004A6363">
        <w:tblPrEx>
          <w:tblLook w:val="01E0" w:firstRow="1" w:lastRow="1" w:firstColumn="1" w:lastColumn="1" w:noHBand="0" w:noVBand="0"/>
        </w:tblPrEx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14:paraId="63A3D530" w14:textId="77777777" w:rsidR="004A6363" w:rsidRPr="008E5DBB" w:rsidRDefault="004A6363" w:rsidP="00D61B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67D10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08689480" w14:textId="77777777" w:rsidR="004A6363" w:rsidRPr="008E5DBB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5A321" w14:textId="77777777" w:rsidR="004A6363" w:rsidRDefault="004A6363" w:rsidP="00D61B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6FB852" w14:textId="77777777" w:rsidR="00D61BEE" w:rsidRDefault="00D61BEE" w:rsidP="00393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2FEE1DB" w14:textId="77777777" w:rsidR="0039348C" w:rsidRPr="00B26A9F" w:rsidRDefault="0039348C" w:rsidP="0039348C">
      <w:pPr>
        <w:spacing w:after="0" w:line="360" w:lineRule="auto"/>
        <w:jc w:val="both"/>
      </w:pPr>
    </w:p>
    <w:p w14:paraId="772B4DA5" w14:textId="77777777" w:rsidR="0061029E" w:rsidRDefault="0061029E" w:rsidP="003E3E7F">
      <w:pPr>
        <w:pStyle w:val="a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61029E" w:rsidSect="004A6363">
      <w:pgSz w:w="11906" w:h="16838"/>
      <w:pgMar w:top="1134" w:right="849" w:bottom="567" w:left="13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0BBE5" w14:textId="77777777" w:rsidR="00FB5022" w:rsidRDefault="00FB5022" w:rsidP="00D275EA">
      <w:pPr>
        <w:spacing w:after="0" w:line="240" w:lineRule="auto"/>
      </w:pPr>
      <w:r>
        <w:separator/>
      </w:r>
    </w:p>
  </w:endnote>
  <w:endnote w:type="continuationSeparator" w:id="0">
    <w:p w14:paraId="18BEA649" w14:textId="77777777" w:rsidR="00FB5022" w:rsidRDefault="00FB5022" w:rsidP="00D2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A2176" w14:textId="77777777" w:rsidR="00FB5022" w:rsidRDefault="00FB5022" w:rsidP="00D275EA">
      <w:pPr>
        <w:spacing w:after="0" w:line="240" w:lineRule="auto"/>
      </w:pPr>
      <w:r>
        <w:separator/>
      </w:r>
    </w:p>
  </w:footnote>
  <w:footnote w:type="continuationSeparator" w:id="0">
    <w:p w14:paraId="0B231C26" w14:textId="77777777" w:rsidR="00FB5022" w:rsidRDefault="00FB5022" w:rsidP="00D275EA">
      <w:pPr>
        <w:spacing w:after="0" w:line="240" w:lineRule="auto"/>
      </w:pPr>
      <w:r>
        <w:continuationSeparator/>
      </w:r>
    </w:p>
  </w:footnote>
  <w:footnote w:id="1">
    <w:p w14:paraId="11E08475" w14:textId="77777777" w:rsidR="00711B6F" w:rsidRDefault="00711B6F" w:rsidP="007E1CCA">
      <w:pPr>
        <w:pStyle w:val="af3"/>
      </w:pPr>
      <w:r>
        <w:rPr>
          <w:rStyle w:val="af7"/>
        </w:rPr>
        <w:footnoteRef/>
      </w:r>
      <w:r>
        <w:t xml:space="preserve"> </w:t>
      </w:r>
      <w:r w:rsidRPr="00EB06C4">
        <w:t xml:space="preserve">Здесь и далее –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14:paraId="6D462869" w14:textId="77777777" w:rsidR="00711B6F" w:rsidRDefault="00711B6F" w:rsidP="007E1CCA">
      <w:pPr>
        <w:pStyle w:val="af3"/>
      </w:pPr>
      <w:r>
        <w:rPr>
          <w:rStyle w:val="af7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 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  <w:lvl w:ilvl="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036341"/>
    <w:multiLevelType w:val="multilevel"/>
    <w:tmpl w:val="FDE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16419C"/>
    <w:multiLevelType w:val="multilevel"/>
    <w:tmpl w:val="6B7C09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4CF535C"/>
    <w:multiLevelType w:val="hybridMultilevel"/>
    <w:tmpl w:val="32B83D94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0" w15:restartNumberingAfterBreak="0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166C3"/>
    <w:multiLevelType w:val="hybridMultilevel"/>
    <w:tmpl w:val="AE3CDEC6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2" w15:restartNumberingAfterBreak="0">
    <w:nsid w:val="305610DD"/>
    <w:multiLevelType w:val="multilevel"/>
    <w:tmpl w:val="29D6429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3004C"/>
    <w:multiLevelType w:val="multilevel"/>
    <w:tmpl w:val="21287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E6374"/>
    <w:multiLevelType w:val="hybridMultilevel"/>
    <w:tmpl w:val="48F2C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A12CD"/>
    <w:multiLevelType w:val="hybridMultilevel"/>
    <w:tmpl w:val="796EE3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9C37EE"/>
    <w:multiLevelType w:val="multilevel"/>
    <w:tmpl w:val="D94842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EA3BFA"/>
    <w:multiLevelType w:val="hybridMultilevel"/>
    <w:tmpl w:val="5C2C7AB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3196255"/>
    <w:multiLevelType w:val="hybridMultilevel"/>
    <w:tmpl w:val="63424D46"/>
    <w:lvl w:ilvl="0" w:tplc="0419000D">
      <w:start w:val="1"/>
      <w:numFmt w:val="bullet"/>
      <w:lvlText w:val=""/>
      <w:lvlJc w:val="left"/>
      <w:pPr>
        <w:ind w:left="14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31" w15:restartNumberingAfterBreak="0">
    <w:nsid w:val="78BA39EB"/>
    <w:multiLevelType w:val="hybridMultilevel"/>
    <w:tmpl w:val="DBA6F24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B9E2C72"/>
    <w:multiLevelType w:val="hybridMultilevel"/>
    <w:tmpl w:val="7D12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 w16cid:durableId="10678486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 w16cid:durableId="1826897182">
    <w:abstractNumId w:val="14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 w16cid:durableId="2072193603">
    <w:abstractNumId w:val="19"/>
  </w:num>
  <w:num w:numId="4" w16cid:durableId="131779985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544874873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6" w16cid:durableId="696083824">
    <w:abstractNumId w:val="27"/>
  </w:num>
  <w:num w:numId="7" w16cid:durableId="21437678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77247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7584692">
    <w:abstractNumId w:val="1"/>
  </w:num>
  <w:num w:numId="10" w16cid:durableId="447815523">
    <w:abstractNumId w:val="4"/>
  </w:num>
  <w:num w:numId="11" w16cid:durableId="634943133">
    <w:abstractNumId w:val="3"/>
  </w:num>
  <w:num w:numId="12" w16cid:durableId="222107302">
    <w:abstractNumId w:val="2"/>
  </w:num>
  <w:num w:numId="13" w16cid:durableId="118516668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613810">
    <w:abstractNumId w:val="9"/>
  </w:num>
  <w:num w:numId="15" w16cid:durableId="657268946">
    <w:abstractNumId w:val="30"/>
  </w:num>
  <w:num w:numId="16" w16cid:durableId="128983373">
    <w:abstractNumId w:val="12"/>
  </w:num>
  <w:num w:numId="17" w16cid:durableId="1118833984">
    <w:abstractNumId w:val="7"/>
  </w:num>
  <w:num w:numId="18" w16cid:durableId="1660963393">
    <w:abstractNumId w:val="27"/>
  </w:num>
  <w:num w:numId="19" w16cid:durableId="1058437891">
    <w:abstractNumId w:val="29"/>
  </w:num>
  <w:num w:numId="20" w16cid:durableId="2044161611">
    <w:abstractNumId w:val="31"/>
  </w:num>
  <w:num w:numId="21" w16cid:durableId="2096046661">
    <w:abstractNumId w:val="23"/>
  </w:num>
  <w:num w:numId="22" w16cid:durableId="1433010386">
    <w:abstractNumId w:val="0"/>
  </w:num>
  <w:num w:numId="23" w16cid:durableId="53554010">
    <w:abstractNumId w:val="11"/>
  </w:num>
  <w:num w:numId="24" w16cid:durableId="468715557">
    <w:abstractNumId w:val="15"/>
    <w:lvlOverride w:ilvl="0">
      <w:startOverride w:val="1"/>
    </w:lvlOverride>
  </w:num>
  <w:num w:numId="25" w16cid:durableId="1851597727">
    <w:abstractNumId w:val="28"/>
  </w:num>
  <w:num w:numId="26" w16cid:durableId="780338849">
    <w:abstractNumId w:val="20"/>
  </w:num>
  <w:num w:numId="27" w16cid:durableId="125901250">
    <w:abstractNumId w:val="24"/>
  </w:num>
  <w:num w:numId="28" w16cid:durableId="1765302297">
    <w:abstractNumId w:val="13"/>
  </w:num>
  <w:num w:numId="29" w16cid:durableId="1424951943">
    <w:abstractNumId w:val="16"/>
  </w:num>
  <w:num w:numId="30" w16cid:durableId="1397436422">
    <w:abstractNumId w:val="33"/>
  </w:num>
  <w:num w:numId="31" w16cid:durableId="743189291">
    <w:abstractNumId w:val="18"/>
  </w:num>
  <w:num w:numId="32" w16cid:durableId="281806349">
    <w:abstractNumId w:val="5"/>
  </w:num>
  <w:num w:numId="33" w16cid:durableId="1616717560">
    <w:abstractNumId w:val="22"/>
  </w:num>
  <w:num w:numId="34" w16cid:durableId="304509690">
    <w:abstractNumId w:val="21"/>
  </w:num>
  <w:num w:numId="35" w16cid:durableId="286551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EA"/>
    <w:rsid w:val="000879A3"/>
    <w:rsid w:val="000E1B44"/>
    <w:rsid w:val="00115EB2"/>
    <w:rsid w:val="00117C8B"/>
    <w:rsid w:val="00172655"/>
    <w:rsid w:val="001C0DD8"/>
    <w:rsid w:val="001F57AD"/>
    <w:rsid w:val="0021757E"/>
    <w:rsid w:val="002D0FDC"/>
    <w:rsid w:val="00345778"/>
    <w:rsid w:val="00351DD1"/>
    <w:rsid w:val="00383723"/>
    <w:rsid w:val="0039348C"/>
    <w:rsid w:val="003C73A2"/>
    <w:rsid w:val="003E3E7F"/>
    <w:rsid w:val="00411618"/>
    <w:rsid w:val="00465E11"/>
    <w:rsid w:val="00470116"/>
    <w:rsid w:val="004A6363"/>
    <w:rsid w:val="004F155E"/>
    <w:rsid w:val="00536D9D"/>
    <w:rsid w:val="00557147"/>
    <w:rsid w:val="00565C74"/>
    <w:rsid w:val="005A132A"/>
    <w:rsid w:val="005B7F9B"/>
    <w:rsid w:val="005C0E4D"/>
    <w:rsid w:val="005D15EF"/>
    <w:rsid w:val="0061029E"/>
    <w:rsid w:val="0061330E"/>
    <w:rsid w:val="006512DA"/>
    <w:rsid w:val="0065580F"/>
    <w:rsid w:val="006947A5"/>
    <w:rsid w:val="006C118E"/>
    <w:rsid w:val="0070121B"/>
    <w:rsid w:val="00711B6F"/>
    <w:rsid w:val="007527F7"/>
    <w:rsid w:val="007850B6"/>
    <w:rsid w:val="007E1CCA"/>
    <w:rsid w:val="007F02E6"/>
    <w:rsid w:val="008111F5"/>
    <w:rsid w:val="0082306B"/>
    <w:rsid w:val="00863D3C"/>
    <w:rsid w:val="008B05D2"/>
    <w:rsid w:val="009A0576"/>
    <w:rsid w:val="009A6DBF"/>
    <w:rsid w:val="009B0419"/>
    <w:rsid w:val="009B3FF8"/>
    <w:rsid w:val="009B6A26"/>
    <w:rsid w:val="009E6A9B"/>
    <w:rsid w:val="00A15E8B"/>
    <w:rsid w:val="00A53479"/>
    <w:rsid w:val="00A7670E"/>
    <w:rsid w:val="00AD1A88"/>
    <w:rsid w:val="00AD2D8A"/>
    <w:rsid w:val="00B71ABB"/>
    <w:rsid w:val="00BC5431"/>
    <w:rsid w:val="00C270BD"/>
    <w:rsid w:val="00C53E00"/>
    <w:rsid w:val="00C74EC8"/>
    <w:rsid w:val="00C8279D"/>
    <w:rsid w:val="00C91CA4"/>
    <w:rsid w:val="00CF0456"/>
    <w:rsid w:val="00CF42FF"/>
    <w:rsid w:val="00D14248"/>
    <w:rsid w:val="00D275EA"/>
    <w:rsid w:val="00D61BEE"/>
    <w:rsid w:val="00D722A1"/>
    <w:rsid w:val="00E14C2C"/>
    <w:rsid w:val="00E27DDB"/>
    <w:rsid w:val="00EA51B8"/>
    <w:rsid w:val="00ED7016"/>
    <w:rsid w:val="00F0385B"/>
    <w:rsid w:val="00F66829"/>
    <w:rsid w:val="00FA0342"/>
    <w:rsid w:val="00FA078A"/>
    <w:rsid w:val="00FA38D9"/>
    <w:rsid w:val="00FB5022"/>
    <w:rsid w:val="00FE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7EE5"/>
  <w15:docId w15:val="{E7F200E9-2F9E-4DA4-A468-5DBAEB2C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6DB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15E8B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A15E8B"/>
    <w:pPr>
      <w:keepNext/>
      <w:spacing w:after="0" w:line="240" w:lineRule="auto"/>
      <w:outlineLvl w:val="1"/>
    </w:pPr>
    <w:rPr>
      <w:rFonts w:ascii="Times New Roman" w:hAnsi="Times New Roman"/>
      <w:b/>
      <w:bCs/>
      <w:color w:val="0000FF"/>
      <w:sz w:val="24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F6682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15E8B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uiPriority w:val="9"/>
    <w:rsid w:val="00A15E8B"/>
    <w:rPr>
      <w:rFonts w:ascii="Times New Roman" w:hAnsi="Times New Roman"/>
      <w:b/>
      <w:bCs/>
      <w:color w:val="0000FF"/>
      <w:sz w:val="24"/>
    </w:rPr>
  </w:style>
  <w:style w:type="paragraph" w:styleId="a4">
    <w:name w:val="header"/>
    <w:basedOn w:val="a0"/>
    <w:link w:val="a5"/>
    <w:uiPriority w:val="99"/>
    <w:unhideWhenUsed/>
    <w:rsid w:val="00D2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D275EA"/>
  </w:style>
  <w:style w:type="paragraph" w:styleId="a6">
    <w:name w:val="footer"/>
    <w:basedOn w:val="a0"/>
    <w:link w:val="a7"/>
    <w:uiPriority w:val="99"/>
    <w:unhideWhenUsed/>
    <w:rsid w:val="00D2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D275EA"/>
  </w:style>
  <w:style w:type="character" w:styleId="a8">
    <w:name w:val="Hyperlink"/>
    <w:semiHidden/>
    <w:unhideWhenUsed/>
    <w:rsid w:val="00A15E8B"/>
    <w:rPr>
      <w:color w:val="0066CC"/>
      <w:u w:val="single"/>
    </w:rPr>
  </w:style>
  <w:style w:type="paragraph" w:styleId="a9">
    <w:name w:val="No Spacing"/>
    <w:uiPriority w:val="1"/>
    <w:qFormat/>
    <w:rsid w:val="00A15E8B"/>
    <w:rPr>
      <w:sz w:val="22"/>
      <w:szCs w:val="22"/>
    </w:rPr>
  </w:style>
  <w:style w:type="paragraph" w:styleId="aa">
    <w:name w:val="List Paragraph"/>
    <w:basedOn w:val="a0"/>
    <w:link w:val="ab"/>
    <w:uiPriority w:val="99"/>
    <w:qFormat/>
    <w:rsid w:val="00A15E8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31">
    <w:name w:val="Заголовок №3_"/>
    <w:link w:val="32"/>
    <w:locked/>
    <w:rsid w:val="00A15E8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0"/>
    <w:link w:val="31"/>
    <w:rsid w:val="00A15E8B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/>
      <w:sz w:val="24"/>
      <w:szCs w:val="24"/>
    </w:rPr>
  </w:style>
  <w:style w:type="character" w:customStyle="1" w:styleId="ac">
    <w:name w:val="Основной текст_"/>
    <w:link w:val="11"/>
    <w:locked/>
    <w:rsid w:val="00A15E8B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0"/>
    <w:link w:val="ac"/>
    <w:rsid w:val="00A15E8B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customStyle="1" w:styleId="12">
    <w:name w:val="Заголовок №1_"/>
    <w:link w:val="13"/>
    <w:locked/>
    <w:rsid w:val="00A15E8B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3">
    <w:name w:val="Заголовок №1"/>
    <w:basedOn w:val="a0"/>
    <w:link w:val="12"/>
    <w:rsid w:val="00A15E8B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character" w:customStyle="1" w:styleId="21">
    <w:name w:val="Основной текст (2)_"/>
    <w:link w:val="22"/>
    <w:locked/>
    <w:rsid w:val="00A15E8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A15E8B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/>
      <w:sz w:val="24"/>
      <w:szCs w:val="24"/>
    </w:rPr>
  </w:style>
  <w:style w:type="character" w:customStyle="1" w:styleId="33">
    <w:name w:val="Основной текст (3)_"/>
    <w:link w:val="34"/>
    <w:locked/>
    <w:rsid w:val="00A15E8B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A15E8B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character" w:customStyle="1" w:styleId="8">
    <w:name w:val="Основной текст (8)_"/>
    <w:link w:val="80"/>
    <w:locked/>
    <w:rsid w:val="00A15E8B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A15E8B"/>
    <w:pPr>
      <w:shd w:val="clear" w:color="auto" w:fill="FFFFFF"/>
      <w:spacing w:before="360" w:after="60" w:line="247" w:lineRule="exact"/>
      <w:jc w:val="center"/>
    </w:pPr>
    <w:rPr>
      <w:rFonts w:ascii="Times New Roman" w:hAnsi="Times New Roman"/>
      <w:sz w:val="20"/>
      <w:szCs w:val="20"/>
    </w:rPr>
  </w:style>
  <w:style w:type="character" w:customStyle="1" w:styleId="4">
    <w:name w:val="Заголовок №4_"/>
    <w:link w:val="40"/>
    <w:locked/>
    <w:rsid w:val="00A15E8B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0"/>
    <w:link w:val="4"/>
    <w:rsid w:val="00A15E8B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/>
      <w:sz w:val="23"/>
      <w:szCs w:val="23"/>
    </w:rPr>
  </w:style>
  <w:style w:type="character" w:customStyle="1" w:styleId="23">
    <w:name w:val="Заголовок №2"/>
    <w:rsid w:val="00A15E8B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ad">
    <w:name w:val="Основной текст + Полужирный"/>
    <w:rsid w:val="00A15E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e">
    <w:name w:val="Основной текст + Курсив"/>
    <w:rsid w:val="00A15E8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A15E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A15E8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f">
    <w:name w:val="Normal (Web)"/>
    <w:basedOn w:val="a0"/>
    <w:uiPriority w:val="99"/>
    <w:unhideWhenUsed/>
    <w:rsid w:val="000879A3"/>
    <w:pPr>
      <w:spacing w:before="30" w:after="30" w:line="240" w:lineRule="auto"/>
    </w:pPr>
    <w:rPr>
      <w:rFonts w:ascii="Times New Roman" w:hAnsi="Times New Roman"/>
      <w:sz w:val="18"/>
      <w:szCs w:val="18"/>
    </w:rPr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0"/>
    <w:rsid w:val="00465E11"/>
    <w:pPr>
      <w:spacing w:after="160" w:line="240" w:lineRule="exact"/>
    </w:pPr>
    <w:rPr>
      <w:rFonts w:ascii="Times New Roman" w:hAnsi="Times New Roman" w:cs="Verdana"/>
      <w:sz w:val="28"/>
      <w:szCs w:val="28"/>
      <w:lang w:eastAsia="en-US" w:bidi="pa-IN"/>
    </w:rPr>
  </w:style>
  <w:style w:type="character" w:customStyle="1" w:styleId="30">
    <w:name w:val="Заголовок 3 Знак"/>
    <w:basedOn w:val="a1"/>
    <w:link w:val="3"/>
    <w:uiPriority w:val="9"/>
    <w:rsid w:val="00F66829"/>
    <w:rPr>
      <w:rFonts w:ascii="Cambria" w:hAnsi="Cambria"/>
      <w:b/>
      <w:bCs/>
      <w:sz w:val="26"/>
      <w:szCs w:val="26"/>
    </w:rPr>
  </w:style>
  <w:style w:type="character" w:customStyle="1" w:styleId="af0">
    <w:name w:val="Заголовок Знак"/>
    <w:basedOn w:val="a1"/>
    <w:link w:val="af1"/>
    <w:uiPriority w:val="10"/>
    <w:rsid w:val="00F66829"/>
    <w:rPr>
      <w:rFonts w:ascii="Cambria" w:hAnsi="Cambria"/>
      <w:b/>
      <w:bCs/>
      <w:kern w:val="28"/>
      <w:sz w:val="32"/>
      <w:szCs w:val="32"/>
    </w:rPr>
  </w:style>
  <w:style w:type="paragraph" w:styleId="af1">
    <w:name w:val="Title"/>
    <w:basedOn w:val="a0"/>
    <w:next w:val="a0"/>
    <w:link w:val="af0"/>
    <w:uiPriority w:val="10"/>
    <w:qFormat/>
    <w:rsid w:val="00F6682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Текст сноски Знак"/>
    <w:aliases w:val="Знак6 Знак,F1 Знак"/>
    <w:basedOn w:val="a1"/>
    <w:link w:val="af3"/>
    <w:uiPriority w:val="99"/>
    <w:rsid w:val="00F66829"/>
  </w:style>
  <w:style w:type="paragraph" w:styleId="af3">
    <w:name w:val="footnote text"/>
    <w:aliases w:val="Знак6,F1"/>
    <w:basedOn w:val="a0"/>
    <w:link w:val="af2"/>
    <w:uiPriority w:val="99"/>
    <w:unhideWhenUsed/>
    <w:rsid w:val="00F66829"/>
    <w:rPr>
      <w:sz w:val="20"/>
      <w:szCs w:val="20"/>
    </w:rPr>
  </w:style>
  <w:style w:type="paragraph" w:styleId="af4">
    <w:name w:val="Body Text"/>
    <w:basedOn w:val="a0"/>
    <w:link w:val="af5"/>
    <w:uiPriority w:val="1"/>
    <w:qFormat/>
    <w:rsid w:val="006947A5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5">
    <w:name w:val="Основной текст Знак"/>
    <w:basedOn w:val="a1"/>
    <w:link w:val="af4"/>
    <w:uiPriority w:val="1"/>
    <w:rsid w:val="006947A5"/>
    <w:rPr>
      <w:rFonts w:ascii="Times New Roman" w:hAnsi="Times New Roman"/>
      <w:lang w:eastAsia="en-US"/>
    </w:rPr>
  </w:style>
  <w:style w:type="character" w:customStyle="1" w:styleId="ab">
    <w:name w:val="Абзац списка Знак"/>
    <w:link w:val="aa"/>
    <w:uiPriority w:val="99"/>
    <w:locked/>
    <w:rsid w:val="00D61BEE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c0">
    <w:name w:val="c0"/>
    <w:basedOn w:val="a1"/>
    <w:rsid w:val="00D61BEE"/>
  </w:style>
  <w:style w:type="character" w:styleId="af6">
    <w:name w:val="Strong"/>
    <w:basedOn w:val="a1"/>
    <w:uiPriority w:val="22"/>
    <w:qFormat/>
    <w:rsid w:val="00D61BEE"/>
    <w:rPr>
      <w:b/>
      <w:bCs/>
    </w:rPr>
  </w:style>
  <w:style w:type="character" w:customStyle="1" w:styleId="dash041e0431044b0447043d044b0439char1">
    <w:name w:val="dash041e_0431_044b_0447_043d_044b_0439__char1"/>
    <w:basedOn w:val="a1"/>
    <w:uiPriority w:val="99"/>
    <w:rsid w:val="007E1CC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7">
    <w:name w:val="footnote reference"/>
    <w:uiPriority w:val="99"/>
    <w:rsid w:val="007E1CCA"/>
    <w:rPr>
      <w:vertAlign w:val="superscript"/>
    </w:rPr>
  </w:style>
  <w:style w:type="paragraph" w:customStyle="1" w:styleId="a">
    <w:name w:val="НОМЕРА"/>
    <w:basedOn w:val="af"/>
    <w:link w:val="af8"/>
    <w:uiPriority w:val="99"/>
    <w:qFormat/>
    <w:rsid w:val="007E1CCA"/>
    <w:pPr>
      <w:numPr>
        <w:numId w:val="24"/>
      </w:numPr>
      <w:spacing w:before="0" w:after="0"/>
      <w:jc w:val="both"/>
    </w:pPr>
    <w:rPr>
      <w:rFonts w:ascii="Arial Narrow" w:eastAsia="Calibri" w:hAnsi="Arial Narrow"/>
    </w:rPr>
  </w:style>
  <w:style w:type="character" w:customStyle="1" w:styleId="af8">
    <w:name w:val="НОМЕРА Знак"/>
    <w:link w:val="a"/>
    <w:uiPriority w:val="99"/>
    <w:rsid w:val="007E1CCA"/>
    <w:rPr>
      <w:rFonts w:ascii="Arial Narrow" w:eastAsia="Calibri" w:hAnsi="Arial Narrow"/>
      <w:sz w:val="18"/>
      <w:szCs w:val="18"/>
    </w:rPr>
  </w:style>
  <w:style w:type="paragraph" w:customStyle="1" w:styleId="af9">
    <w:basedOn w:val="a0"/>
    <w:next w:val="af"/>
    <w:uiPriority w:val="99"/>
    <w:unhideWhenUsed/>
    <w:rsid w:val="00FE31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7443</Words>
  <Characters>42431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№19</Company>
  <LinksUpToDate>false</LinksUpToDate>
  <CharactersWithSpaces>49775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cp:lastModifiedBy>Галина Парпеева</cp:lastModifiedBy>
  <cp:revision>3</cp:revision>
  <cp:lastPrinted>2014-09-18T18:01:00Z</cp:lastPrinted>
  <dcterms:created xsi:type="dcterms:W3CDTF">2021-12-17T20:07:00Z</dcterms:created>
  <dcterms:modified xsi:type="dcterms:W3CDTF">2022-07-05T20:14:00Z</dcterms:modified>
</cp:coreProperties>
</file>